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CDF" w:rsidRPr="00F47F48" w:rsidRDefault="00870CDF" w:rsidP="00B90D63">
      <w:pPr>
        <w:tabs>
          <w:tab w:val="left" w:pos="4962"/>
        </w:tabs>
        <w:jc w:val="right"/>
        <w:rPr>
          <w:b/>
          <w:sz w:val="24"/>
          <w:szCs w:val="24"/>
        </w:rPr>
      </w:pPr>
    </w:p>
    <w:p w:rsidR="00870CDF" w:rsidRPr="00F47F48" w:rsidRDefault="00870CDF" w:rsidP="00B90D63">
      <w:pPr>
        <w:tabs>
          <w:tab w:val="left" w:pos="4962"/>
        </w:tabs>
        <w:spacing w:line="288" w:lineRule="auto"/>
        <w:jc w:val="right"/>
        <w:rPr>
          <w:sz w:val="24"/>
          <w:szCs w:val="24"/>
        </w:rPr>
      </w:pPr>
      <w:r w:rsidRPr="00F47F48">
        <w:rPr>
          <w:sz w:val="24"/>
          <w:szCs w:val="24"/>
        </w:rPr>
        <w:t xml:space="preserve">Załącznik nr 1 do SWZ </w:t>
      </w:r>
    </w:p>
    <w:p w:rsidR="00870CDF" w:rsidRPr="00F47F48" w:rsidRDefault="00870CDF" w:rsidP="00B90D63">
      <w:pPr>
        <w:tabs>
          <w:tab w:val="left" w:pos="4962"/>
        </w:tabs>
        <w:spacing w:line="288" w:lineRule="auto"/>
        <w:jc w:val="center"/>
        <w:rPr>
          <w:b/>
          <w:sz w:val="24"/>
          <w:szCs w:val="24"/>
        </w:rPr>
      </w:pPr>
    </w:p>
    <w:p w:rsidR="00870CDF" w:rsidRPr="00F47F48" w:rsidRDefault="00870CDF" w:rsidP="00B90D63">
      <w:pPr>
        <w:tabs>
          <w:tab w:val="left" w:pos="4962"/>
        </w:tabs>
        <w:spacing w:line="288" w:lineRule="auto"/>
        <w:jc w:val="center"/>
        <w:rPr>
          <w:sz w:val="24"/>
          <w:szCs w:val="24"/>
        </w:rPr>
      </w:pPr>
      <w:r w:rsidRPr="00F47F48">
        <w:rPr>
          <w:b/>
          <w:sz w:val="24"/>
          <w:szCs w:val="24"/>
        </w:rPr>
        <w:t>FORMULARZ OFERTOWY</w:t>
      </w:r>
    </w:p>
    <w:p w:rsidR="00870CDF" w:rsidRPr="00F47F48" w:rsidRDefault="00870CDF" w:rsidP="00B90D63">
      <w:pPr>
        <w:tabs>
          <w:tab w:val="left" w:pos="4962"/>
        </w:tabs>
        <w:spacing w:line="288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7263"/>
      </w:tblGrid>
      <w:tr w:rsidR="00272A8B" w:rsidRPr="00F47F48" w:rsidTr="00292EF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A8B" w:rsidRPr="00F47F48" w:rsidRDefault="00272A8B" w:rsidP="00B90D63">
            <w:pPr>
              <w:tabs>
                <w:tab w:val="left" w:pos="4962"/>
              </w:tabs>
              <w:suppressAutoHyphens w:val="0"/>
              <w:overflowPunct/>
              <w:autoSpaceDE/>
              <w:spacing w:line="360" w:lineRule="auto"/>
              <w:textAlignment w:val="auto"/>
              <w:rPr>
                <w:sz w:val="24"/>
                <w:szCs w:val="24"/>
                <w:lang w:eastAsia="en-US"/>
              </w:rPr>
            </w:pPr>
            <w:r w:rsidRPr="00F47F48">
              <w:rPr>
                <w:rFonts w:eastAsia="Calibri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8B" w:rsidRPr="00F47F48" w:rsidRDefault="00272A8B" w:rsidP="00B90D63">
            <w:pPr>
              <w:tabs>
                <w:tab w:val="left" w:pos="4962"/>
              </w:tabs>
              <w:suppressAutoHyphens w:val="0"/>
              <w:overflowPunct/>
              <w:autoSpaceDE/>
              <w:spacing w:line="288" w:lineRule="auto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272A8B" w:rsidRPr="00F47F48" w:rsidTr="00292EF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A8B" w:rsidRPr="00F47F48" w:rsidRDefault="00272A8B" w:rsidP="00B90D63">
            <w:pPr>
              <w:tabs>
                <w:tab w:val="left" w:pos="4962"/>
              </w:tabs>
              <w:suppressAutoHyphens w:val="0"/>
              <w:overflowPunct/>
              <w:autoSpaceDE/>
              <w:spacing w:line="360" w:lineRule="auto"/>
              <w:textAlignment w:val="auto"/>
              <w:rPr>
                <w:sz w:val="24"/>
                <w:szCs w:val="24"/>
                <w:lang w:eastAsia="en-US"/>
              </w:rPr>
            </w:pPr>
            <w:r w:rsidRPr="00F47F48">
              <w:rPr>
                <w:rFonts w:eastAsia="Calibri"/>
                <w:sz w:val="24"/>
                <w:szCs w:val="24"/>
                <w:lang w:eastAsia="en-US"/>
              </w:rPr>
              <w:t>ADRES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8B" w:rsidRPr="00F47F48" w:rsidRDefault="00272A8B" w:rsidP="00B90D63">
            <w:pPr>
              <w:tabs>
                <w:tab w:val="left" w:pos="4962"/>
              </w:tabs>
              <w:suppressAutoHyphens w:val="0"/>
              <w:overflowPunct/>
              <w:autoSpaceDE/>
              <w:spacing w:line="288" w:lineRule="auto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272A8B" w:rsidRPr="00F47F48" w:rsidTr="00292EF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8B" w:rsidRPr="00F47F48" w:rsidRDefault="00272A8B" w:rsidP="00B90D63">
            <w:pPr>
              <w:tabs>
                <w:tab w:val="left" w:pos="4962"/>
              </w:tabs>
              <w:suppressAutoHyphens w:val="0"/>
              <w:overflowPunct/>
              <w:autoSpaceDE/>
              <w:spacing w:line="360" w:lineRule="auto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F47F48">
              <w:rPr>
                <w:rFonts w:eastAsia="Calibri"/>
                <w:sz w:val="24"/>
                <w:szCs w:val="24"/>
                <w:lang w:eastAsia="en-US"/>
              </w:rPr>
              <w:t>WOJEWÓDZTWO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8B" w:rsidRPr="00F47F48" w:rsidRDefault="00272A8B" w:rsidP="00B90D63">
            <w:pPr>
              <w:tabs>
                <w:tab w:val="left" w:pos="4962"/>
              </w:tabs>
              <w:suppressAutoHyphens w:val="0"/>
              <w:overflowPunct/>
              <w:autoSpaceDE/>
              <w:spacing w:line="288" w:lineRule="auto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2A8B" w:rsidRPr="00F47F48" w:rsidTr="00292EF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A8B" w:rsidRPr="00F47F48" w:rsidRDefault="00272A8B" w:rsidP="00B90D63">
            <w:pPr>
              <w:tabs>
                <w:tab w:val="left" w:pos="4962"/>
              </w:tabs>
              <w:suppressAutoHyphens w:val="0"/>
              <w:overflowPunct/>
              <w:autoSpaceDE/>
              <w:spacing w:line="360" w:lineRule="auto"/>
              <w:textAlignment w:val="auto"/>
              <w:rPr>
                <w:sz w:val="24"/>
                <w:szCs w:val="24"/>
                <w:lang w:eastAsia="en-US"/>
              </w:rPr>
            </w:pPr>
            <w:r w:rsidRPr="00F47F48">
              <w:rPr>
                <w:rFonts w:eastAsia="Calibri"/>
                <w:sz w:val="24"/>
                <w:szCs w:val="24"/>
                <w:lang w:eastAsia="en-US"/>
              </w:rPr>
              <w:t>NIP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8B" w:rsidRPr="00F47F48" w:rsidRDefault="00272A8B" w:rsidP="00B90D63">
            <w:pPr>
              <w:tabs>
                <w:tab w:val="left" w:pos="4962"/>
              </w:tabs>
              <w:suppressAutoHyphens w:val="0"/>
              <w:overflowPunct/>
              <w:autoSpaceDE/>
              <w:spacing w:line="360" w:lineRule="auto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272A8B" w:rsidRPr="00F47F48" w:rsidTr="00292EF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8B" w:rsidRPr="00F47F48" w:rsidRDefault="00272A8B" w:rsidP="00B90D63">
            <w:pPr>
              <w:tabs>
                <w:tab w:val="left" w:pos="4962"/>
              </w:tabs>
              <w:suppressAutoHyphens w:val="0"/>
              <w:overflowPunct/>
              <w:autoSpaceDE/>
              <w:spacing w:line="360" w:lineRule="auto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F47F48">
              <w:rPr>
                <w:rFonts w:eastAsia="Calibri"/>
                <w:sz w:val="24"/>
                <w:szCs w:val="24"/>
                <w:lang w:eastAsia="en-US"/>
              </w:rPr>
              <w:t>REGON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8B" w:rsidRPr="00F47F48" w:rsidRDefault="00272A8B" w:rsidP="00B90D63">
            <w:pPr>
              <w:tabs>
                <w:tab w:val="left" w:pos="4962"/>
              </w:tabs>
              <w:suppressAutoHyphens w:val="0"/>
              <w:overflowPunct/>
              <w:autoSpaceDE/>
              <w:spacing w:line="360" w:lineRule="auto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92EFF" w:rsidRPr="00F47F48" w:rsidTr="00292EF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FF" w:rsidRPr="00F47F48" w:rsidRDefault="001C1E06" w:rsidP="00B90D63">
            <w:pPr>
              <w:tabs>
                <w:tab w:val="left" w:pos="4962"/>
              </w:tabs>
              <w:suppressAutoHyphens w:val="0"/>
              <w:overflowPunct/>
              <w:autoSpaceDE/>
              <w:spacing w:line="360" w:lineRule="auto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F47F48">
              <w:rPr>
                <w:rFonts w:eastAsia="Calibri"/>
                <w:sz w:val="24"/>
                <w:szCs w:val="24"/>
                <w:lang w:eastAsia="en-US"/>
              </w:rPr>
              <w:t>NUMER KRS/CEIDG</w:t>
            </w:r>
            <w:r w:rsidR="00692165" w:rsidRPr="00F47F48">
              <w:rPr>
                <w:rFonts w:eastAsia="Calibri"/>
                <w:sz w:val="24"/>
                <w:szCs w:val="24"/>
                <w:lang w:eastAsia="en-US"/>
              </w:rPr>
              <w:t xml:space="preserve"> (w zależności </w:t>
            </w:r>
            <w:r w:rsidRPr="00F47F48">
              <w:rPr>
                <w:rFonts w:eastAsia="Calibri"/>
                <w:sz w:val="24"/>
                <w:szCs w:val="24"/>
                <w:lang w:eastAsia="en-US"/>
              </w:rPr>
              <w:t>od podmiotu</w:t>
            </w:r>
            <w:r w:rsidR="00692165" w:rsidRPr="00F47F48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FF" w:rsidRPr="00F47F48" w:rsidRDefault="00292EFF" w:rsidP="00B90D63">
            <w:pPr>
              <w:tabs>
                <w:tab w:val="left" w:pos="4962"/>
              </w:tabs>
              <w:suppressAutoHyphens w:val="0"/>
              <w:overflowPunct/>
              <w:autoSpaceDE/>
              <w:spacing w:line="360" w:lineRule="auto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2A8B" w:rsidRPr="00F47F48" w:rsidTr="00292EF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A8B" w:rsidRPr="00F47F48" w:rsidRDefault="00272A8B" w:rsidP="00B90D63">
            <w:pPr>
              <w:tabs>
                <w:tab w:val="left" w:pos="4962"/>
              </w:tabs>
              <w:suppressAutoHyphens w:val="0"/>
              <w:overflowPunct/>
              <w:autoSpaceDE/>
              <w:spacing w:line="360" w:lineRule="auto"/>
              <w:textAlignment w:val="auto"/>
              <w:rPr>
                <w:sz w:val="24"/>
                <w:szCs w:val="24"/>
                <w:lang w:eastAsia="en-US"/>
              </w:rPr>
            </w:pPr>
            <w:r w:rsidRPr="00F47F48">
              <w:rPr>
                <w:rFonts w:eastAsia="Calibri"/>
                <w:sz w:val="24"/>
                <w:szCs w:val="24"/>
                <w:lang w:eastAsia="en-US"/>
              </w:rPr>
              <w:t>TELEFON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8B" w:rsidRPr="00F47F48" w:rsidRDefault="00272A8B" w:rsidP="00B90D63">
            <w:pPr>
              <w:tabs>
                <w:tab w:val="left" w:pos="4962"/>
              </w:tabs>
              <w:suppressAutoHyphens w:val="0"/>
              <w:overflowPunct/>
              <w:autoSpaceDE/>
              <w:spacing w:line="360" w:lineRule="auto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272A8B" w:rsidRPr="00F47F48" w:rsidTr="00292EF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A8B" w:rsidRPr="00F47F48" w:rsidRDefault="00272A8B" w:rsidP="00B90D63">
            <w:pPr>
              <w:tabs>
                <w:tab w:val="left" w:pos="4962"/>
              </w:tabs>
              <w:suppressAutoHyphens w:val="0"/>
              <w:overflowPunct/>
              <w:autoSpaceDE/>
              <w:spacing w:line="360" w:lineRule="auto"/>
              <w:textAlignment w:val="auto"/>
              <w:rPr>
                <w:sz w:val="24"/>
                <w:szCs w:val="24"/>
                <w:lang w:eastAsia="en-US"/>
              </w:rPr>
            </w:pPr>
            <w:r w:rsidRPr="00F47F48">
              <w:rPr>
                <w:rFonts w:eastAsia="Calibri"/>
                <w:sz w:val="24"/>
                <w:szCs w:val="24"/>
                <w:lang w:eastAsia="en-US"/>
              </w:rPr>
              <w:t>E-MAIL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8B" w:rsidRPr="00F47F48" w:rsidRDefault="00272A8B" w:rsidP="00B90D63">
            <w:pPr>
              <w:tabs>
                <w:tab w:val="left" w:pos="4962"/>
              </w:tabs>
              <w:suppressAutoHyphens w:val="0"/>
              <w:overflowPunct/>
              <w:autoSpaceDE/>
              <w:spacing w:line="360" w:lineRule="auto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272A8B" w:rsidRPr="00F47F48" w:rsidTr="00292EFF">
        <w:trPr>
          <w:trHeight w:val="71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8B" w:rsidRPr="00F47F48" w:rsidRDefault="00272A8B" w:rsidP="00B90D63">
            <w:pPr>
              <w:tabs>
                <w:tab w:val="left" w:pos="4962"/>
              </w:tabs>
              <w:suppressAutoHyphens w:val="0"/>
              <w:overflowPunct/>
              <w:autoSpaceDE/>
              <w:spacing w:line="360" w:lineRule="auto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F47F48">
              <w:rPr>
                <w:rFonts w:eastAsia="Calibri"/>
                <w:sz w:val="24"/>
                <w:szCs w:val="24"/>
                <w:lang w:eastAsia="en-US"/>
              </w:rPr>
              <w:t>RODZAJ WYKONAWCY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037"/>
            </w:tblGrid>
            <w:tr w:rsidR="00272A8B" w:rsidRPr="00F47F48" w:rsidTr="00294D99">
              <w:tc>
                <w:tcPr>
                  <w:tcW w:w="7393" w:type="dxa"/>
                  <w:shd w:val="clear" w:color="auto" w:fill="auto"/>
                  <w:hideMark/>
                </w:tcPr>
                <w:p w:rsidR="00272A8B" w:rsidRPr="00F47F48" w:rsidRDefault="00272A8B" w:rsidP="00B90D63">
                  <w:pPr>
                    <w:tabs>
                      <w:tab w:val="left" w:pos="4962"/>
                    </w:tabs>
                    <w:suppressAutoHyphens w:val="0"/>
                    <w:overflowPunct/>
                    <w:autoSpaceDE/>
                    <w:spacing w:line="360" w:lineRule="auto"/>
                    <w:textAlignment w:val="auto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F47F48">
                    <w:rPr>
                      <w:rFonts w:eastAsia="Calibri"/>
                      <w:sz w:val="24"/>
                      <w:szCs w:val="24"/>
                      <w:lang w:eastAsia="en-US"/>
                    </w:rPr>
                    <w:sym w:font="Symbol" w:char="F092"/>
                  </w:r>
                  <w:r w:rsidRPr="00F47F48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mikroprzedsiębiorstwo</w:t>
                  </w:r>
                </w:p>
                <w:p w:rsidR="00272A8B" w:rsidRPr="00F47F48" w:rsidRDefault="00272A8B" w:rsidP="00B90D63">
                  <w:pPr>
                    <w:tabs>
                      <w:tab w:val="left" w:pos="4962"/>
                    </w:tabs>
                    <w:suppressAutoHyphens w:val="0"/>
                    <w:overflowPunct/>
                    <w:autoSpaceDE/>
                    <w:spacing w:line="360" w:lineRule="auto"/>
                    <w:textAlignment w:val="auto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F47F48">
                    <w:rPr>
                      <w:rFonts w:eastAsia="Calibri"/>
                      <w:sz w:val="24"/>
                      <w:szCs w:val="24"/>
                      <w:lang w:eastAsia="en-US"/>
                    </w:rPr>
                    <w:sym w:font="Symbol" w:char="F092"/>
                  </w:r>
                  <w:r w:rsidRPr="00F47F48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małe przedsiębiorstwo;</w:t>
                  </w:r>
                </w:p>
                <w:p w:rsidR="00272A8B" w:rsidRPr="00F47F48" w:rsidRDefault="00272A8B" w:rsidP="00B90D63">
                  <w:pPr>
                    <w:tabs>
                      <w:tab w:val="left" w:pos="4962"/>
                    </w:tabs>
                    <w:suppressAutoHyphens w:val="0"/>
                    <w:overflowPunct/>
                    <w:autoSpaceDE/>
                    <w:spacing w:line="360" w:lineRule="auto"/>
                    <w:textAlignment w:val="auto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F47F48">
                    <w:rPr>
                      <w:rFonts w:eastAsia="Calibri"/>
                      <w:sz w:val="24"/>
                      <w:szCs w:val="24"/>
                      <w:lang w:eastAsia="en-US"/>
                    </w:rPr>
                    <w:sym w:font="Symbol" w:char="F092"/>
                  </w:r>
                  <w:r w:rsidRPr="00F47F48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średnie przedsiębiorstwo; </w:t>
                  </w:r>
                </w:p>
                <w:p w:rsidR="00272A8B" w:rsidRPr="00F47F48" w:rsidRDefault="00272A8B" w:rsidP="00B90D63">
                  <w:pPr>
                    <w:tabs>
                      <w:tab w:val="left" w:pos="4962"/>
                    </w:tabs>
                    <w:suppressAutoHyphens w:val="0"/>
                    <w:overflowPunct/>
                    <w:autoSpaceDE/>
                    <w:spacing w:line="360" w:lineRule="auto"/>
                    <w:textAlignment w:val="auto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F47F48">
                    <w:rPr>
                      <w:rFonts w:eastAsia="Calibri"/>
                      <w:sz w:val="24"/>
                      <w:szCs w:val="24"/>
                      <w:lang w:eastAsia="en-US"/>
                    </w:rPr>
                    <w:sym w:font="Symbol" w:char="F092"/>
                  </w:r>
                  <w:r w:rsidRPr="00F47F48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jednoosobowa działalność gospodarcza;</w:t>
                  </w:r>
                </w:p>
                <w:p w:rsidR="00272A8B" w:rsidRPr="00F47F48" w:rsidRDefault="00272A8B" w:rsidP="00B90D63">
                  <w:pPr>
                    <w:tabs>
                      <w:tab w:val="left" w:pos="4962"/>
                    </w:tabs>
                    <w:suppressAutoHyphens w:val="0"/>
                    <w:overflowPunct/>
                    <w:autoSpaceDE/>
                    <w:spacing w:line="360" w:lineRule="auto"/>
                    <w:textAlignment w:val="auto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F47F48">
                    <w:rPr>
                      <w:rFonts w:eastAsia="Calibri"/>
                      <w:sz w:val="24"/>
                      <w:szCs w:val="24"/>
                      <w:lang w:eastAsia="en-US"/>
                    </w:rPr>
                    <w:sym w:font="Symbol" w:char="F092"/>
                  </w:r>
                  <w:r w:rsidRPr="00F47F48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osoba fizyczna nieprowadząca działalności gospodarczej;</w:t>
                  </w:r>
                </w:p>
                <w:p w:rsidR="00272A8B" w:rsidRPr="00F47F48" w:rsidRDefault="00272A8B" w:rsidP="00B90D63">
                  <w:pPr>
                    <w:tabs>
                      <w:tab w:val="left" w:pos="4962"/>
                    </w:tabs>
                    <w:suppressAutoHyphens w:val="0"/>
                    <w:overflowPunct/>
                    <w:autoSpaceDE/>
                    <w:spacing w:line="360" w:lineRule="auto"/>
                    <w:textAlignment w:val="auto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F47F48">
                    <w:rPr>
                      <w:rFonts w:eastAsia="Calibri"/>
                      <w:sz w:val="24"/>
                      <w:szCs w:val="24"/>
                      <w:lang w:eastAsia="en-US"/>
                    </w:rPr>
                    <w:sym w:font="Symbol" w:char="F092"/>
                  </w:r>
                  <w:r w:rsidRPr="00F47F48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inny rodzaj</w:t>
                  </w:r>
                </w:p>
              </w:tc>
            </w:tr>
          </w:tbl>
          <w:p w:rsidR="00272A8B" w:rsidRPr="00F47F48" w:rsidRDefault="00272A8B" w:rsidP="00B90D63">
            <w:pPr>
              <w:tabs>
                <w:tab w:val="left" w:pos="4962"/>
              </w:tabs>
              <w:suppressAutoHyphens w:val="0"/>
              <w:overflowPunct/>
              <w:autoSpaceDE/>
              <w:spacing w:line="360" w:lineRule="auto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</w:tbl>
    <w:p w:rsidR="00272A8B" w:rsidRPr="00F47F48" w:rsidRDefault="00272A8B" w:rsidP="00B90D63">
      <w:pPr>
        <w:tabs>
          <w:tab w:val="left" w:pos="4962"/>
        </w:tabs>
        <w:spacing w:line="288" w:lineRule="auto"/>
        <w:rPr>
          <w:sz w:val="24"/>
          <w:szCs w:val="24"/>
        </w:rPr>
      </w:pPr>
    </w:p>
    <w:p w:rsidR="00870CDF" w:rsidRPr="00F47F48" w:rsidRDefault="00870CDF" w:rsidP="00B90D63">
      <w:pPr>
        <w:tabs>
          <w:tab w:val="left" w:pos="4962"/>
        </w:tabs>
        <w:spacing w:line="288" w:lineRule="auto"/>
        <w:jc w:val="center"/>
        <w:rPr>
          <w:sz w:val="24"/>
          <w:szCs w:val="24"/>
        </w:rPr>
      </w:pPr>
      <w:r w:rsidRPr="00F47F48">
        <w:rPr>
          <w:sz w:val="24"/>
          <w:szCs w:val="24"/>
        </w:rPr>
        <w:t>Nawiązując do ogłoszonego zamówienia w trybie podstawowym bez negocjacji</w:t>
      </w:r>
      <w:r w:rsidRPr="00F47F48">
        <w:rPr>
          <w:b/>
          <w:sz w:val="24"/>
          <w:szCs w:val="24"/>
        </w:rPr>
        <w:t xml:space="preserve"> </w:t>
      </w:r>
      <w:r w:rsidR="00272A8B" w:rsidRPr="00F47F48">
        <w:rPr>
          <w:sz w:val="24"/>
          <w:szCs w:val="24"/>
        </w:rPr>
        <w:t xml:space="preserve">na </w:t>
      </w:r>
      <w:r w:rsidR="00AC7FCC" w:rsidRPr="00F47F48">
        <w:rPr>
          <w:sz w:val="24"/>
          <w:szCs w:val="24"/>
        </w:rPr>
        <w:t>zadanie pn.</w:t>
      </w:r>
      <w:r w:rsidRPr="00F47F48">
        <w:rPr>
          <w:sz w:val="24"/>
          <w:szCs w:val="24"/>
        </w:rPr>
        <w:t>:</w:t>
      </w:r>
    </w:p>
    <w:p w:rsidR="00272A8B" w:rsidRPr="00F47F48" w:rsidRDefault="00272A8B" w:rsidP="00B90D63">
      <w:pPr>
        <w:tabs>
          <w:tab w:val="left" w:pos="4962"/>
        </w:tabs>
        <w:spacing w:line="288" w:lineRule="auto"/>
        <w:rPr>
          <w:sz w:val="24"/>
          <w:szCs w:val="24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272A8B" w:rsidRPr="00F47F48" w:rsidTr="00047C27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9781" w:type="dxa"/>
          </w:tcPr>
          <w:p w:rsidR="00153942" w:rsidRPr="003C7C63" w:rsidRDefault="00153942" w:rsidP="003C7C63">
            <w:pPr>
              <w:jc w:val="center"/>
              <w:rPr>
                <w:b/>
                <w:i/>
                <w:sz w:val="28"/>
                <w:szCs w:val="28"/>
                <w:highlight w:val="green"/>
              </w:rPr>
            </w:pPr>
          </w:p>
          <w:p w:rsidR="003C7C63" w:rsidRPr="003C7C63" w:rsidRDefault="003C7C63" w:rsidP="003C7C6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C7C63">
              <w:rPr>
                <w:b/>
                <w:sz w:val="28"/>
                <w:szCs w:val="28"/>
              </w:rPr>
              <w:t>Usługa cateringowa: przygotowanie i dostawa gotowych posiłków dla wychowanków oddziałów przedszkolnych w Szkole Podstawowej Nr 5 im. Jana Pawła II w Krośnie, w okresie I – VI i IX – XII 2026 r.</w:t>
            </w:r>
          </w:p>
          <w:p w:rsidR="00153942" w:rsidRPr="003C7C63" w:rsidRDefault="00153942" w:rsidP="003C7C63">
            <w:pPr>
              <w:jc w:val="center"/>
              <w:rPr>
                <w:b/>
                <w:bCs/>
                <w:i/>
                <w:iCs/>
                <w:sz w:val="28"/>
                <w:szCs w:val="28"/>
                <w:highlight w:val="green"/>
              </w:rPr>
            </w:pPr>
          </w:p>
        </w:tc>
      </w:tr>
    </w:tbl>
    <w:p w:rsidR="0064042A" w:rsidRPr="00F47F48" w:rsidRDefault="0064042A" w:rsidP="00B90D63">
      <w:pPr>
        <w:tabs>
          <w:tab w:val="left" w:pos="4962"/>
        </w:tabs>
        <w:rPr>
          <w:sz w:val="24"/>
          <w:szCs w:val="24"/>
          <w:lang w:eastAsia="ar-SA"/>
        </w:rPr>
      </w:pPr>
    </w:p>
    <w:p w:rsidR="00870CDF" w:rsidRPr="00F47F48" w:rsidRDefault="00870CDF" w:rsidP="00B90D63">
      <w:pPr>
        <w:tabs>
          <w:tab w:val="left" w:pos="4962"/>
        </w:tabs>
        <w:spacing w:after="320" w:line="276" w:lineRule="auto"/>
        <w:jc w:val="center"/>
        <w:rPr>
          <w:sz w:val="24"/>
          <w:szCs w:val="24"/>
        </w:rPr>
      </w:pPr>
      <w:r w:rsidRPr="00F47F48">
        <w:rPr>
          <w:sz w:val="24"/>
          <w:szCs w:val="24"/>
          <w:u w:val="single"/>
        </w:rPr>
        <w:t xml:space="preserve">jako upoważniony/upoważnieni na piśmie lub wpisani w rejestrze </w:t>
      </w:r>
      <w:r w:rsidRPr="00F47F48">
        <w:rPr>
          <w:sz w:val="24"/>
          <w:szCs w:val="24"/>
        </w:rPr>
        <w:t>w imieniu reprezentowanej firmy oświadczam/oświadczamy, że:</w:t>
      </w:r>
    </w:p>
    <w:p w:rsidR="00EE34BD" w:rsidRPr="00EE34BD" w:rsidRDefault="00036F1E" w:rsidP="00C90C3C">
      <w:pPr>
        <w:numPr>
          <w:ilvl w:val="0"/>
          <w:numId w:val="29"/>
        </w:numPr>
        <w:tabs>
          <w:tab w:val="left" w:pos="567"/>
          <w:tab w:val="left" w:leader="dot" w:pos="3402"/>
          <w:tab w:val="left" w:pos="4962"/>
        </w:tabs>
        <w:spacing w:after="120"/>
        <w:ind w:left="425" w:hanging="357"/>
        <w:jc w:val="both"/>
        <w:rPr>
          <w:b/>
          <w:sz w:val="24"/>
          <w:szCs w:val="24"/>
        </w:rPr>
      </w:pPr>
      <w:r w:rsidRPr="00F47F48">
        <w:rPr>
          <w:kern w:val="2"/>
          <w:sz w:val="24"/>
          <w:szCs w:val="24"/>
          <w:lang w:eastAsia="pl-PL" w:bidi="hi-IN"/>
        </w:rPr>
        <w:t xml:space="preserve">Oferujemy przygotowanie i dostawę </w:t>
      </w:r>
      <w:r w:rsidR="005F1E31" w:rsidRPr="00F47F48">
        <w:rPr>
          <w:kern w:val="2"/>
          <w:sz w:val="24"/>
          <w:szCs w:val="24"/>
          <w:lang w:eastAsia="pl-PL" w:bidi="hi-IN"/>
        </w:rPr>
        <w:t>gotowych posiłków dla wychowanków oddziałów przedszkolnych</w:t>
      </w:r>
      <w:r w:rsidR="002E1532" w:rsidRPr="00F47F48">
        <w:rPr>
          <w:kern w:val="2"/>
          <w:sz w:val="24"/>
          <w:szCs w:val="24"/>
          <w:lang w:eastAsia="pl-PL" w:bidi="hi-IN"/>
        </w:rPr>
        <w:t>,</w:t>
      </w:r>
      <w:r w:rsidR="005F1E31" w:rsidRPr="00F47F48">
        <w:rPr>
          <w:kern w:val="2"/>
          <w:sz w:val="24"/>
          <w:szCs w:val="24"/>
          <w:lang w:eastAsia="pl-PL" w:bidi="hi-IN"/>
        </w:rPr>
        <w:t xml:space="preserve"> </w:t>
      </w:r>
      <w:r w:rsidR="00790833" w:rsidRPr="00F47F48">
        <w:rPr>
          <w:kern w:val="2"/>
          <w:sz w:val="24"/>
          <w:szCs w:val="24"/>
          <w:lang w:eastAsia="pl-PL" w:bidi="hi-IN"/>
        </w:rPr>
        <w:t xml:space="preserve">zgodnie </w:t>
      </w:r>
      <w:r w:rsidR="00790833" w:rsidRPr="00F47F48">
        <w:rPr>
          <w:sz w:val="24"/>
          <w:szCs w:val="24"/>
        </w:rPr>
        <w:t xml:space="preserve">z opisem przedmiotu zamówienia zawartym w rozdz. </w:t>
      </w:r>
      <w:r w:rsidR="00512AED" w:rsidRPr="00F47F48">
        <w:rPr>
          <w:sz w:val="24"/>
          <w:szCs w:val="24"/>
        </w:rPr>
        <w:t>II</w:t>
      </w:r>
      <w:r w:rsidR="00790833" w:rsidRPr="00F47F48">
        <w:rPr>
          <w:sz w:val="24"/>
          <w:szCs w:val="24"/>
        </w:rPr>
        <w:t xml:space="preserve"> SWZ, za </w:t>
      </w:r>
    </w:p>
    <w:p w:rsidR="00990665" w:rsidRPr="00F47F48" w:rsidRDefault="00790833" w:rsidP="00EE34BD">
      <w:pPr>
        <w:tabs>
          <w:tab w:val="left" w:pos="567"/>
          <w:tab w:val="left" w:leader="dot" w:pos="3402"/>
          <w:tab w:val="left" w:pos="4962"/>
        </w:tabs>
        <w:spacing w:after="120"/>
        <w:ind w:left="425"/>
        <w:jc w:val="both"/>
        <w:rPr>
          <w:b/>
          <w:sz w:val="24"/>
          <w:szCs w:val="24"/>
        </w:rPr>
      </w:pPr>
      <w:bookmarkStart w:id="0" w:name="_GoBack"/>
      <w:bookmarkEnd w:id="0"/>
      <w:r w:rsidRPr="00F47F48">
        <w:rPr>
          <w:sz w:val="24"/>
          <w:szCs w:val="24"/>
        </w:rPr>
        <w:t>cenę</w:t>
      </w:r>
      <w:r w:rsidR="00F25DD1" w:rsidRPr="00F47F48">
        <w:rPr>
          <w:b/>
          <w:sz w:val="24"/>
          <w:szCs w:val="24"/>
        </w:rPr>
        <w:t xml:space="preserve"> </w:t>
      </w:r>
      <w:r w:rsidR="0037630C" w:rsidRPr="0027158B">
        <w:rPr>
          <w:b/>
          <w:sz w:val="24"/>
          <w:szCs w:val="24"/>
        </w:rPr>
        <w:t>…………………….. zł brutto</w:t>
      </w:r>
      <w:r w:rsidR="001E2408">
        <w:rPr>
          <w:sz w:val="24"/>
          <w:szCs w:val="24"/>
        </w:rPr>
        <w:t xml:space="preserve"> (cena obejmuje dzienne wyżywienie jednego dziecka, obejmujące: śniadanie, obiad i podwieczorek)</w:t>
      </w:r>
      <w:r w:rsidR="0037630C" w:rsidRPr="00F47F48">
        <w:rPr>
          <w:sz w:val="24"/>
          <w:szCs w:val="24"/>
        </w:rPr>
        <w:t>,</w:t>
      </w:r>
    </w:p>
    <w:p w:rsidR="005B3806" w:rsidRPr="00F47F48" w:rsidRDefault="005B3806" w:rsidP="00A16C10">
      <w:pPr>
        <w:tabs>
          <w:tab w:val="left" w:pos="567"/>
          <w:tab w:val="left" w:leader="dot" w:pos="3402"/>
          <w:tab w:val="left" w:pos="4962"/>
        </w:tabs>
        <w:spacing w:after="120"/>
        <w:ind w:left="360"/>
        <w:jc w:val="both"/>
        <w:rPr>
          <w:sz w:val="24"/>
          <w:szCs w:val="24"/>
        </w:rPr>
      </w:pPr>
      <w:r w:rsidRPr="00F47F48">
        <w:rPr>
          <w:sz w:val="24"/>
          <w:szCs w:val="24"/>
        </w:rPr>
        <w:lastRenderedPageBreak/>
        <w:t xml:space="preserve">w  tym: </w:t>
      </w:r>
    </w:p>
    <w:p w:rsidR="005B3806" w:rsidRPr="00F47F48" w:rsidRDefault="005B3806" w:rsidP="00A16C10">
      <w:pPr>
        <w:tabs>
          <w:tab w:val="left" w:pos="567"/>
          <w:tab w:val="left" w:leader="dot" w:pos="3402"/>
          <w:tab w:val="left" w:pos="4962"/>
        </w:tabs>
        <w:spacing w:after="120"/>
        <w:ind w:left="36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 xml:space="preserve">VAT w wysokości ……………..%, </w:t>
      </w:r>
    </w:p>
    <w:p w:rsidR="00692165" w:rsidRPr="00F47F48" w:rsidRDefault="005B3806" w:rsidP="00A16C10">
      <w:pPr>
        <w:tabs>
          <w:tab w:val="left" w:pos="567"/>
          <w:tab w:val="left" w:leader="dot" w:pos="3402"/>
          <w:tab w:val="left" w:pos="4962"/>
        </w:tabs>
        <w:spacing w:after="120"/>
        <w:ind w:left="36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 xml:space="preserve"> </w:t>
      </w:r>
      <w:r w:rsidR="00734296" w:rsidRPr="00F47F48">
        <w:rPr>
          <w:sz w:val="24"/>
          <w:szCs w:val="24"/>
        </w:rPr>
        <w:t xml:space="preserve">„wkład </w:t>
      </w:r>
      <w:r w:rsidR="00036F1E" w:rsidRPr="00F47F48">
        <w:rPr>
          <w:sz w:val="24"/>
          <w:szCs w:val="24"/>
        </w:rPr>
        <w:t>do kotła</w:t>
      </w:r>
      <w:r w:rsidR="00734296" w:rsidRPr="00F47F48">
        <w:rPr>
          <w:sz w:val="24"/>
          <w:szCs w:val="24"/>
        </w:rPr>
        <w:t>”</w:t>
      </w:r>
      <w:r w:rsidR="00036F1E" w:rsidRPr="00F47F48">
        <w:rPr>
          <w:sz w:val="24"/>
          <w:szCs w:val="24"/>
        </w:rPr>
        <w:t xml:space="preserve"> </w:t>
      </w:r>
      <w:r w:rsidR="00692165" w:rsidRPr="00F47F48">
        <w:rPr>
          <w:sz w:val="24"/>
          <w:szCs w:val="24"/>
        </w:rPr>
        <w:t>w wysokości …………………</w:t>
      </w:r>
      <w:r w:rsidR="00D72384" w:rsidRPr="00F47F48">
        <w:rPr>
          <w:sz w:val="24"/>
          <w:szCs w:val="24"/>
        </w:rPr>
        <w:t xml:space="preserve"> zł</w:t>
      </w:r>
      <w:r w:rsidR="00692165" w:rsidRPr="00F47F48">
        <w:rPr>
          <w:sz w:val="24"/>
          <w:szCs w:val="24"/>
        </w:rPr>
        <w:t xml:space="preserve"> brutto</w:t>
      </w:r>
    </w:p>
    <w:p w:rsidR="00D72384" w:rsidRPr="00F47F48" w:rsidRDefault="00D72384" w:rsidP="00A16C10">
      <w:pPr>
        <w:tabs>
          <w:tab w:val="left" w:pos="567"/>
          <w:tab w:val="left" w:leader="dot" w:pos="3402"/>
          <w:tab w:val="left" w:pos="4962"/>
        </w:tabs>
        <w:spacing w:after="120"/>
        <w:ind w:left="36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>„koszty pośrednie przygotowania posiłku</w:t>
      </w:r>
      <w:r w:rsidR="0027158B">
        <w:rPr>
          <w:sz w:val="24"/>
          <w:szCs w:val="24"/>
        </w:rPr>
        <w:t>”</w:t>
      </w:r>
      <w:r w:rsidRPr="00F47F48">
        <w:rPr>
          <w:sz w:val="24"/>
          <w:szCs w:val="24"/>
        </w:rPr>
        <w:t xml:space="preserve">  ……………..  zł brutto</w:t>
      </w:r>
      <w:r w:rsidR="009412D0" w:rsidRPr="00F47F48">
        <w:rPr>
          <w:sz w:val="24"/>
          <w:szCs w:val="24"/>
        </w:rPr>
        <w:t>.</w:t>
      </w:r>
    </w:p>
    <w:p w:rsidR="001E2408" w:rsidRDefault="0037630C" w:rsidP="00A16C10">
      <w:pPr>
        <w:numPr>
          <w:ilvl w:val="0"/>
          <w:numId w:val="29"/>
        </w:numPr>
        <w:tabs>
          <w:tab w:val="left" w:pos="426"/>
          <w:tab w:val="left" w:leader="dot" w:pos="3402"/>
        </w:tabs>
        <w:spacing w:after="120"/>
        <w:ind w:left="0" w:firstLine="0"/>
        <w:jc w:val="both"/>
        <w:rPr>
          <w:color w:val="000000"/>
          <w:sz w:val="24"/>
          <w:szCs w:val="24"/>
        </w:rPr>
      </w:pPr>
      <w:r w:rsidRPr="00F16375">
        <w:rPr>
          <w:b/>
          <w:color w:val="000000"/>
          <w:sz w:val="24"/>
          <w:szCs w:val="24"/>
        </w:rPr>
        <w:t>Łączna wartość oferty wynosi ………</w:t>
      </w:r>
      <w:r w:rsidR="00772F25" w:rsidRPr="00F16375">
        <w:rPr>
          <w:b/>
          <w:color w:val="000000"/>
          <w:sz w:val="24"/>
          <w:szCs w:val="24"/>
        </w:rPr>
        <w:t>……..</w:t>
      </w:r>
      <w:r w:rsidRPr="00F16375">
        <w:rPr>
          <w:b/>
          <w:color w:val="000000"/>
          <w:sz w:val="24"/>
          <w:szCs w:val="24"/>
        </w:rPr>
        <w:t>…………..</w:t>
      </w:r>
      <w:r w:rsidRPr="0027158B">
        <w:rPr>
          <w:b/>
          <w:color w:val="000000"/>
          <w:sz w:val="24"/>
          <w:szCs w:val="24"/>
        </w:rPr>
        <w:t xml:space="preserve"> </w:t>
      </w:r>
      <w:r w:rsidR="00F47F48" w:rsidRPr="0027158B">
        <w:rPr>
          <w:b/>
          <w:color w:val="000000"/>
          <w:sz w:val="24"/>
          <w:szCs w:val="24"/>
        </w:rPr>
        <w:t>zł brutto</w:t>
      </w:r>
      <w:r w:rsidR="00F47F48" w:rsidRPr="00F47F48">
        <w:rPr>
          <w:color w:val="000000"/>
          <w:sz w:val="24"/>
          <w:szCs w:val="24"/>
        </w:rPr>
        <w:t xml:space="preserve"> </w:t>
      </w:r>
      <w:r w:rsidRPr="00F47F48">
        <w:rPr>
          <w:color w:val="000000"/>
          <w:sz w:val="24"/>
          <w:szCs w:val="24"/>
        </w:rPr>
        <w:t xml:space="preserve">(obliczona wg. </w:t>
      </w:r>
      <w:r w:rsidR="00772F25" w:rsidRPr="00F47F48">
        <w:rPr>
          <w:color w:val="000000"/>
          <w:sz w:val="24"/>
          <w:szCs w:val="24"/>
        </w:rPr>
        <w:t>w</w:t>
      </w:r>
      <w:r w:rsidRPr="00F47F48">
        <w:rPr>
          <w:color w:val="000000"/>
          <w:sz w:val="24"/>
          <w:szCs w:val="24"/>
        </w:rPr>
        <w:t>zoru</w:t>
      </w:r>
      <w:r w:rsidR="00772F25" w:rsidRPr="00F47F48">
        <w:rPr>
          <w:color w:val="000000"/>
          <w:sz w:val="24"/>
          <w:szCs w:val="24"/>
        </w:rPr>
        <w:t>:</w:t>
      </w:r>
    </w:p>
    <w:p w:rsidR="0037630C" w:rsidRPr="001E2408" w:rsidRDefault="00A424CB" w:rsidP="00A16C10">
      <w:pPr>
        <w:tabs>
          <w:tab w:val="left" w:pos="426"/>
        </w:tabs>
        <w:spacing w:after="120"/>
        <w:ind w:left="426"/>
        <w:jc w:val="both"/>
        <w:rPr>
          <w:color w:val="000000"/>
          <w:sz w:val="24"/>
          <w:szCs w:val="24"/>
        </w:rPr>
      </w:pPr>
      <w:r>
        <w:rPr>
          <w:kern w:val="2"/>
          <w:sz w:val="24"/>
          <w:szCs w:val="24"/>
          <w:lang w:eastAsia="pl-PL" w:bidi="hi-IN"/>
        </w:rPr>
        <w:t>50</w:t>
      </w:r>
      <w:r w:rsidR="00772F25" w:rsidRPr="001E2408">
        <w:rPr>
          <w:kern w:val="2"/>
          <w:sz w:val="24"/>
          <w:szCs w:val="24"/>
          <w:lang w:eastAsia="pl-PL" w:bidi="hi-IN"/>
        </w:rPr>
        <w:t xml:space="preserve"> dzieci </w:t>
      </w:r>
      <w:r w:rsidR="00743EB2">
        <w:rPr>
          <w:kern w:val="2"/>
          <w:sz w:val="24"/>
          <w:szCs w:val="24"/>
          <w:lang w:eastAsia="pl-PL" w:bidi="hi-IN"/>
        </w:rPr>
        <w:t>X</w:t>
      </w:r>
      <w:r w:rsidR="00772F25" w:rsidRPr="001E2408">
        <w:rPr>
          <w:kern w:val="2"/>
          <w:sz w:val="24"/>
          <w:szCs w:val="24"/>
          <w:lang w:eastAsia="pl-PL" w:bidi="hi-IN"/>
        </w:rPr>
        <w:t xml:space="preserve"> </w:t>
      </w:r>
      <w:r>
        <w:rPr>
          <w:kern w:val="2"/>
          <w:sz w:val="24"/>
          <w:szCs w:val="24"/>
          <w:lang w:eastAsia="pl-PL" w:bidi="hi-IN"/>
        </w:rPr>
        <w:t>209</w:t>
      </w:r>
      <w:r w:rsidR="00772F25" w:rsidRPr="001E2408">
        <w:rPr>
          <w:kern w:val="2"/>
          <w:sz w:val="24"/>
          <w:szCs w:val="24"/>
          <w:lang w:eastAsia="pl-PL" w:bidi="hi-IN"/>
        </w:rPr>
        <w:t xml:space="preserve"> dni żywieniow</w:t>
      </w:r>
      <w:r>
        <w:rPr>
          <w:kern w:val="2"/>
          <w:sz w:val="24"/>
          <w:szCs w:val="24"/>
          <w:lang w:eastAsia="pl-PL" w:bidi="hi-IN"/>
        </w:rPr>
        <w:t xml:space="preserve">ych </w:t>
      </w:r>
      <w:r w:rsidR="00743EB2">
        <w:rPr>
          <w:kern w:val="2"/>
          <w:sz w:val="24"/>
          <w:szCs w:val="24"/>
          <w:lang w:eastAsia="pl-PL" w:bidi="hi-IN"/>
        </w:rPr>
        <w:t>(</w:t>
      </w:r>
      <w:r w:rsidR="00F47F48" w:rsidRPr="001E2408">
        <w:rPr>
          <w:kern w:val="2"/>
          <w:sz w:val="24"/>
          <w:szCs w:val="24"/>
          <w:lang w:eastAsia="pl-PL" w:bidi="hi-IN"/>
        </w:rPr>
        <w:t>od 02.01.202</w:t>
      </w:r>
      <w:r>
        <w:rPr>
          <w:kern w:val="2"/>
          <w:sz w:val="24"/>
          <w:szCs w:val="24"/>
          <w:lang w:eastAsia="pl-PL" w:bidi="hi-IN"/>
        </w:rPr>
        <w:t>6</w:t>
      </w:r>
      <w:r w:rsidR="00F47F48" w:rsidRPr="001E2408">
        <w:rPr>
          <w:kern w:val="2"/>
          <w:sz w:val="24"/>
          <w:szCs w:val="24"/>
          <w:lang w:eastAsia="pl-PL" w:bidi="hi-IN"/>
        </w:rPr>
        <w:t xml:space="preserve"> r. do 30.06.202</w:t>
      </w:r>
      <w:r>
        <w:rPr>
          <w:kern w:val="2"/>
          <w:sz w:val="24"/>
          <w:szCs w:val="24"/>
          <w:lang w:eastAsia="pl-PL" w:bidi="hi-IN"/>
        </w:rPr>
        <w:t>6</w:t>
      </w:r>
      <w:r w:rsidR="00F47F48" w:rsidRPr="001E2408">
        <w:rPr>
          <w:kern w:val="2"/>
          <w:sz w:val="24"/>
          <w:szCs w:val="24"/>
          <w:lang w:eastAsia="pl-PL" w:bidi="hi-IN"/>
        </w:rPr>
        <w:t xml:space="preserve"> r. oraz od 01.09.202</w:t>
      </w:r>
      <w:r>
        <w:rPr>
          <w:kern w:val="2"/>
          <w:sz w:val="24"/>
          <w:szCs w:val="24"/>
          <w:lang w:eastAsia="pl-PL" w:bidi="hi-IN"/>
        </w:rPr>
        <w:t>6</w:t>
      </w:r>
      <w:r w:rsidR="00F47F48" w:rsidRPr="001E2408">
        <w:rPr>
          <w:kern w:val="2"/>
          <w:sz w:val="24"/>
          <w:szCs w:val="24"/>
          <w:lang w:eastAsia="pl-PL" w:bidi="hi-IN"/>
        </w:rPr>
        <w:t xml:space="preserve"> r. do 31.12.202</w:t>
      </w:r>
      <w:r>
        <w:rPr>
          <w:kern w:val="2"/>
          <w:sz w:val="24"/>
          <w:szCs w:val="24"/>
          <w:lang w:eastAsia="pl-PL" w:bidi="hi-IN"/>
        </w:rPr>
        <w:t>6</w:t>
      </w:r>
      <w:r w:rsidR="00F47F48" w:rsidRPr="001E2408">
        <w:rPr>
          <w:kern w:val="2"/>
          <w:sz w:val="24"/>
          <w:szCs w:val="24"/>
          <w:lang w:eastAsia="pl-PL" w:bidi="hi-IN"/>
        </w:rPr>
        <w:t xml:space="preserve"> r.</w:t>
      </w:r>
      <w:r w:rsidR="00743EB2">
        <w:rPr>
          <w:kern w:val="2"/>
          <w:sz w:val="24"/>
          <w:szCs w:val="24"/>
          <w:lang w:eastAsia="pl-PL" w:bidi="hi-IN"/>
        </w:rPr>
        <w:t>)</w:t>
      </w:r>
      <w:r w:rsidR="001A25AB" w:rsidRPr="001E2408">
        <w:rPr>
          <w:kern w:val="2"/>
          <w:sz w:val="24"/>
          <w:szCs w:val="24"/>
          <w:lang w:eastAsia="pl-PL" w:bidi="hi-IN"/>
        </w:rPr>
        <w:t xml:space="preserve">, pomnożone przez </w:t>
      </w:r>
      <w:r w:rsidR="0037630C" w:rsidRPr="001E2408">
        <w:rPr>
          <w:color w:val="000000"/>
          <w:sz w:val="24"/>
          <w:szCs w:val="24"/>
        </w:rPr>
        <w:t>cen</w:t>
      </w:r>
      <w:r w:rsidR="001A25AB" w:rsidRPr="001E2408">
        <w:rPr>
          <w:color w:val="000000"/>
          <w:sz w:val="24"/>
          <w:szCs w:val="24"/>
        </w:rPr>
        <w:t>ę</w:t>
      </w:r>
      <w:r w:rsidR="0037630C" w:rsidRPr="001E2408">
        <w:rPr>
          <w:color w:val="000000"/>
          <w:sz w:val="24"/>
          <w:szCs w:val="24"/>
        </w:rPr>
        <w:t xml:space="preserve"> brutto dziennego wyżywienia </w:t>
      </w:r>
      <w:r w:rsidR="001A25AB" w:rsidRPr="001E2408">
        <w:rPr>
          <w:color w:val="000000"/>
          <w:sz w:val="24"/>
          <w:szCs w:val="24"/>
        </w:rPr>
        <w:t>jednego dziecka.</w:t>
      </w:r>
    </w:p>
    <w:p w:rsidR="00F16375" w:rsidRDefault="00F16375" w:rsidP="00A16C10">
      <w:pPr>
        <w:numPr>
          <w:ilvl w:val="0"/>
          <w:numId w:val="12"/>
        </w:numPr>
        <w:tabs>
          <w:tab w:val="left" w:pos="567"/>
          <w:tab w:val="left" w:leader="dot" w:pos="3402"/>
          <w:tab w:val="left" w:pos="4962"/>
        </w:tabs>
        <w:spacing w:after="120"/>
        <w:ind w:left="680" w:hanging="680"/>
        <w:jc w:val="both"/>
        <w:rPr>
          <w:sz w:val="24"/>
          <w:szCs w:val="24"/>
        </w:rPr>
      </w:pPr>
      <w:r w:rsidRPr="00F16375">
        <w:rPr>
          <w:b/>
          <w:sz w:val="24"/>
          <w:szCs w:val="24"/>
        </w:rPr>
        <w:t>Doświadczenie w realizacji usług cateringowych dla przedszkola</w:t>
      </w:r>
      <w:r w:rsidRPr="00F16375">
        <w:rPr>
          <w:sz w:val="24"/>
          <w:szCs w:val="24"/>
        </w:rPr>
        <w:t xml:space="preserve"> w pełnych latach </w:t>
      </w:r>
    </w:p>
    <w:p w:rsidR="00F16375" w:rsidRPr="00F16375" w:rsidRDefault="00F16375" w:rsidP="00A16C10">
      <w:pPr>
        <w:tabs>
          <w:tab w:val="left" w:pos="567"/>
          <w:tab w:val="left" w:leader="dot" w:pos="3402"/>
          <w:tab w:val="left" w:pos="4962"/>
        </w:tabs>
        <w:spacing w:after="120"/>
        <w:ind w:left="680"/>
        <w:jc w:val="both"/>
        <w:rPr>
          <w:sz w:val="24"/>
          <w:szCs w:val="24"/>
        </w:rPr>
      </w:pPr>
      <w:r w:rsidRPr="00F16375">
        <w:rPr>
          <w:sz w:val="24"/>
          <w:szCs w:val="24"/>
        </w:rPr>
        <w:t>(zaokrąglone wg reguł matematycznych)</w:t>
      </w:r>
      <w:r w:rsidR="00224224">
        <w:rPr>
          <w:sz w:val="24"/>
          <w:szCs w:val="24"/>
        </w:rPr>
        <w:t xml:space="preserve"> wynosi: ….</w:t>
      </w:r>
      <w:r w:rsidRPr="00F16375">
        <w:rPr>
          <w:sz w:val="24"/>
          <w:szCs w:val="24"/>
        </w:rPr>
        <w:t>…………………………………..</w:t>
      </w:r>
    </w:p>
    <w:p w:rsidR="00F25DD1" w:rsidRPr="00F47F48" w:rsidRDefault="005A480F" w:rsidP="00A16C10">
      <w:pPr>
        <w:numPr>
          <w:ilvl w:val="0"/>
          <w:numId w:val="12"/>
        </w:numPr>
        <w:tabs>
          <w:tab w:val="left" w:pos="567"/>
          <w:tab w:val="left" w:leader="dot" w:pos="3402"/>
          <w:tab w:val="left" w:pos="4962"/>
        </w:tabs>
        <w:spacing w:after="120"/>
        <w:ind w:left="680" w:hanging="68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 xml:space="preserve">Oświadczamy, iż wybór niniejszej oferty </w:t>
      </w:r>
      <w:r w:rsidRPr="00F47F48">
        <w:rPr>
          <w:b/>
          <w:bCs/>
          <w:sz w:val="24"/>
          <w:szCs w:val="24"/>
        </w:rPr>
        <w:t>będzie / nie będzie*</w:t>
      </w:r>
      <w:r w:rsidRPr="00F47F48">
        <w:rPr>
          <w:sz w:val="24"/>
          <w:szCs w:val="24"/>
        </w:rPr>
        <w:t xml:space="preserve"> prowa</w:t>
      </w:r>
      <w:r w:rsidR="00F25DD1" w:rsidRPr="00F47F48">
        <w:rPr>
          <w:sz w:val="24"/>
          <w:szCs w:val="24"/>
        </w:rPr>
        <w:t xml:space="preserve">dził do powstania    </w:t>
      </w:r>
    </w:p>
    <w:p w:rsidR="00F25DD1" w:rsidRPr="00F47F48" w:rsidRDefault="00F25DD1" w:rsidP="00A16C10">
      <w:pPr>
        <w:tabs>
          <w:tab w:val="left" w:pos="567"/>
          <w:tab w:val="left" w:leader="dot" w:pos="3402"/>
          <w:tab w:val="left" w:pos="4962"/>
        </w:tabs>
        <w:spacing w:after="12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ab/>
        <w:t xml:space="preserve">u </w:t>
      </w:r>
      <w:r w:rsidR="005A480F" w:rsidRPr="00F47F48">
        <w:rPr>
          <w:sz w:val="24"/>
          <w:szCs w:val="24"/>
        </w:rPr>
        <w:t xml:space="preserve">Zamawiającego obowiązku podatkowego w zakresie podatku VAT – zgodnie z ustawą </w:t>
      </w:r>
      <w:r w:rsidRPr="00F47F48">
        <w:rPr>
          <w:sz w:val="24"/>
          <w:szCs w:val="24"/>
        </w:rPr>
        <w:t xml:space="preserve">     </w:t>
      </w:r>
    </w:p>
    <w:p w:rsidR="005A480F" w:rsidRPr="00F47F48" w:rsidRDefault="00F25DD1" w:rsidP="00A16C10">
      <w:pPr>
        <w:tabs>
          <w:tab w:val="left" w:pos="567"/>
          <w:tab w:val="left" w:leader="dot" w:pos="3402"/>
          <w:tab w:val="left" w:pos="4962"/>
        </w:tabs>
        <w:spacing w:after="12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ab/>
      </w:r>
      <w:r w:rsidR="005A480F" w:rsidRPr="00F47F48">
        <w:rPr>
          <w:sz w:val="24"/>
          <w:szCs w:val="24"/>
        </w:rPr>
        <w:t xml:space="preserve">z dnia 11 marca 2004 r. o podatku od towarów i usług. </w:t>
      </w:r>
    </w:p>
    <w:p w:rsidR="005A480F" w:rsidRPr="00F47F48" w:rsidRDefault="005A480F" w:rsidP="00F16375">
      <w:pPr>
        <w:tabs>
          <w:tab w:val="left" w:pos="567"/>
          <w:tab w:val="left" w:pos="4962"/>
          <w:tab w:val="left" w:leader="dot" w:pos="10206"/>
        </w:tabs>
        <w:spacing w:after="120"/>
        <w:jc w:val="both"/>
        <w:rPr>
          <w:i/>
          <w:iCs/>
          <w:sz w:val="24"/>
          <w:szCs w:val="24"/>
        </w:rPr>
      </w:pPr>
      <w:r w:rsidRPr="00F47F48">
        <w:rPr>
          <w:i/>
          <w:iCs/>
          <w:sz w:val="24"/>
          <w:szCs w:val="24"/>
        </w:rPr>
        <w:t>(dalej wypełnić należy jedynie w przypadku wskazania opcji „będzie”, czyli w przypadku, gdy Wykonawca nie jest płatnikiem podatku VAT na terenie Rzeczpospolitej Polskiej i w zastępstwie Wykonawcy podatek ten miałby uiszczać Zamawiający)</w:t>
      </w:r>
    </w:p>
    <w:p w:rsidR="005A480F" w:rsidRPr="00F47F48" w:rsidRDefault="005A480F" w:rsidP="00F16375">
      <w:pPr>
        <w:tabs>
          <w:tab w:val="left" w:pos="567"/>
          <w:tab w:val="left" w:pos="4962"/>
          <w:tab w:val="left" w:leader="dot" w:pos="10206"/>
        </w:tabs>
        <w:spacing w:after="12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>W związku z faktem, iż wybór niniejszej oferty będzie prowadził do powstania u Zamawiającego obowiązku podatkowego w zakresie podatku VAT, informuje się, co następuje:</w:t>
      </w:r>
    </w:p>
    <w:p w:rsidR="00E84167" w:rsidRPr="00F47F48" w:rsidRDefault="005A480F" w:rsidP="00F16375">
      <w:pPr>
        <w:numPr>
          <w:ilvl w:val="0"/>
          <w:numId w:val="7"/>
        </w:numPr>
        <w:tabs>
          <w:tab w:val="left" w:pos="567"/>
          <w:tab w:val="left" w:pos="4962"/>
          <w:tab w:val="left" w:leader="dot" w:pos="10206"/>
        </w:tabs>
        <w:spacing w:after="12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 xml:space="preserve">nazwa (rodzaj) towaru lub usługi, których dostawa lub świadczenie będą prowadziły </w:t>
      </w:r>
    </w:p>
    <w:p w:rsidR="005A480F" w:rsidRPr="00F47F48" w:rsidRDefault="005A480F" w:rsidP="00F16375">
      <w:pPr>
        <w:tabs>
          <w:tab w:val="left" w:pos="567"/>
          <w:tab w:val="left" w:pos="4962"/>
          <w:tab w:val="left" w:leader="dot" w:pos="10206"/>
        </w:tabs>
        <w:spacing w:after="120"/>
        <w:ind w:left="72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 xml:space="preserve">do powstania obowiązku podatkowego </w:t>
      </w:r>
      <w:r w:rsidR="00C32513" w:rsidRPr="00F47F48">
        <w:rPr>
          <w:sz w:val="24"/>
          <w:szCs w:val="24"/>
        </w:rPr>
        <w:t>…………………………………………………..</w:t>
      </w:r>
    </w:p>
    <w:p w:rsidR="00E84167" w:rsidRPr="00F47F48" w:rsidRDefault="005A480F" w:rsidP="00F16375">
      <w:pPr>
        <w:numPr>
          <w:ilvl w:val="0"/>
          <w:numId w:val="7"/>
        </w:numPr>
        <w:tabs>
          <w:tab w:val="left" w:pos="567"/>
          <w:tab w:val="left" w:pos="4962"/>
          <w:tab w:val="left" w:leader="dot" w:pos="10206"/>
        </w:tabs>
        <w:spacing w:after="12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>wartość towaru lub usługi objętego obowi</w:t>
      </w:r>
      <w:r w:rsidR="00E84167" w:rsidRPr="00F47F48">
        <w:rPr>
          <w:sz w:val="24"/>
          <w:szCs w:val="24"/>
        </w:rPr>
        <w:t>ązkiem podatkowym Zamawiającego (bez</w:t>
      </w:r>
    </w:p>
    <w:p w:rsidR="005A480F" w:rsidRPr="00F47F48" w:rsidRDefault="005A480F" w:rsidP="00F16375">
      <w:pPr>
        <w:tabs>
          <w:tab w:val="left" w:pos="567"/>
          <w:tab w:val="left" w:pos="4962"/>
          <w:tab w:val="left" w:leader="dot" w:pos="10206"/>
        </w:tabs>
        <w:spacing w:after="120"/>
        <w:ind w:left="72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 xml:space="preserve">kwoty podatku) – </w:t>
      </w:r>
      <w:r w:rsidR="00C32513" w:rsidRPr="00F47F48">
        <w:rPr>
          <w:sz w:val="24"/>
          <w:szCs w:val="24"/>
        </w:rPr>
        <w:t>……………………………………………………..</w:t>
      </w:r>
    </w:p>
    <w:p w:rsidR="005A480F" w:rsidRPr="00F47F48" w:rsidRDefault="005A480F" w:rsidP="00F16375">
      <w:pPr>
        <w:numPr>
          <w:ilvl w:val="0"/>
          <w:numId w:val="7"/>
        </w:numPr>
        <w:tabs>
          <w:tab w:val="left" w:pos="567"/>
          <w:tab w:val="left" w:pos="4962"/>
          <w:tab w:val="left" w:leader="dot" w:pos="10206"/>
        </w:tabs>
        <w:spacing w:after="12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>stawka podatku od towarów i usług, która zgodnie z wiedzą Wykonawcy będzi</w:t>
      </w:r>
      <w:r w:rsidR="00C32513" w:rsidRPr="00F47F48">
        <w:rPr>
          <w:sz w:val="24"/>
          <w:szCs w:val="24"/>
        </w:rPr>
        <w:t>e miała zastosowanie  – …………………………………………………………</w:t>
      </w:r>
    </w:p>
    <w:p w:rsidR="00870CDF" w:rsidRPr="00F47F48" w:rsidRDefault="00870CDF" w:rsidP="00F16375">
      <w:pPr>
        <w:numPr>
          <w:ilvl w:val="0"/>
          <w:numId w:val="12"/>
        </w:numPr>
        <w:tabs>
          <w:tab w:val="left" w:pos="567"/>
          <w:tab w:val="left" w:pos="4962"/>
          <w:tab w:val="left" w:leader="dot" w:pos="10206"/>
        </w:tabs>
        <w:spacing w:after="120"/>
        <w:ind w:left="0" w:firstLine="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>Deklarujemy wykonanie przedmiotu zamówienia w terminie: zgodnie z SWZ.</w:t>
      </w:r>
    </w:p>
    <w:p w:rsidR="00C32513" w:rsidRPr="00F47F48" w:rsidRDefault="00870CDF" w:rsidP="00F16375">
      <w:pPr>
        <w:numPr>
          <w:ilvl w:val="0"/>
          <w:numId w:val="12"/>
        </w:numPr>
        <w:tabs>
          <w:tab w:val="left" w:pos="567"/>
          <w:tab w:val="left" w:pos="4962"/>
          <w:tab w:val="left" w:leader="dot" w:pos="10206"/>
        </w:tabs>
        <w:spacing w:after="120"/>
        <w:ind w:left="0" w:firstLine="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 xml:space="preserve">Oświadczamy, że zapoznaliśmy się ze specyfikacją warunków zamówienia oraz jej </w:t>
      </w:r>
    </w:p>
    <w:p w:rsidR="00870CDF" w:rsidRPr="00F47F48" w:rsidRDefault="00C32513" w:rsidP="00F16375">
      <w:pPr>
        <w:tabs>
          <w:tab w:val="left" w:pos="567"/>
          <w:tab w:val="left" w:pos="4962"/>
          <w:tab w:val="left" w:leader="dot" w:pos="10206"/>
        </w:tabs>
        <w:spacing w:after="12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ab/>
      </w:r>
      <w:r w:rsidR="00870CDF" w:rsidRPr="00F47F48">
        <w:rPr>
          <w:sz w:val="24"/>
          <w:szCs w:val="24"/>
        </w:rPr>
        <w:t>załącznikami i nie wnosimy do nich zastrzeżeń.</w:t>
      </w:r>
    </w:p>
    <w:p w:rsidR="00C32513" w:rsidRPr="00F47F48" w:rsidRDefault="00870CDF" w:rsidP="00F16375">
      <w:pPr>
        <w:numPr>
          <w:ilvl w:val="0"/>
          <w:numId w:val="12"/>
        </w:numPr>
        <w:tabs>
          <w:tab w:val="left" w:pos="567"/>
          <w:tab w:val="left" w:pos="4962"/>
          <w:tab w:val="left" w:leader="dot" w:pos="10206"/>
        </w:tabs>
        <w:spacing w:after="12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 xml:space="preserve">Uznajemy się za związanych określonymi w specyfikacji warunków zamówienia </w:t>
      </w:r>
    </w:p>
    <w:p w:rsidR="00870CDF" w:rsidRPr="00F47F48" w:rsidRDefault="00C32513" w:rsidP="00F16375">
      <w:pPr>
        <w:tabs>
          <w:tab w:val="left" w:pos="567"/>
          <w:tab w:val="left" w:pos="4962"/>
          <w:tab w:val="left" w:leader="dot" w:pos="10206"/>
        </w:tabs>
        <w:spacing w:after="120"/>
        <w:ind w:left="36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ab/>
      </w:r>
      <w:r w:rsidR="00870CDF" w:rsidRPr="00F47F48">
        <w:rPr>
          <w:sz w:val="24"/>
          <w:szCs w:val="24"/>
        </w:rPr>
        <w:t>zasadami postępowania;</w:t>
      </w:r>
    </w:p>
    <w:p w:rsidR="00792B39" w:rsidRPr="00F47F48" w:rsidRDefault="00870CDF" w:rsidP="00F16375">
      <w:pPr>
        <w:numPr>
          <w:ilvl w:val="0"/>
          <w:numId w:val="12"/>
        </w:numPr>
        <w:tabs>
          <w:tab w:val="left" w:pos="567"/>
          <w:tab w:val="left" w:pos="4962"/>
          <w:tab w:val="left" w:leader="dot" w:pos="10206"/>
        </w:tabs>
        <w:spacing w:after="12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>Oświadczamy, że uważamy się za związanych ni</w:t>
      </w:r>
      <w:r w:rsidR="00792B39" w:rsidRPr="00F47F48">
        <w:rPr>
          <w:sz w:val="24"/>
          <w:szCs w:val="24"/>
        </w:rPr>
        <w:t>niejszą ofertą na czas wskazany</w:t>
      </w:r>
    </w:p>
    <w:p w:rsidR="00870CDF" w:rsidRPr="00F47F48" w:rsidRDefault="00792B39" w:rsidP="00F16375">
      <w:pPr>
        <w:tabs>
          <w:tab w:val="left" w:pos="567"/>
          <w:tab w:val="left" w:pos="4962"/>
          <w:tab w:val="left" w:leader="dot" w:pos="10206"/>
        </w:tabs>
        <w:spacing w:after="120"/>
        <w:ind w:left="36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ab/>
      </w:r>
      <w:r w:rsidR="00870CDF" w:rsidRPr="00F47F48">
        <w:rPr>
          <w:sz w:val="24"/>
          <w:szCs w:val="24"/>
        </w:rPr>
        <w:t>w specyfikacji warunków zamówienia;</w:t>
      </w:r>
    </w:p>
    <w:p w:rsidR="00A400E1" w:rsidRPr="00F47F48" w:rsidRDefault="00870CDF" w:rsidP="00F16375">
      <w:pPr>
        <w:numPr>
          <w:ilvl w:val="0"/>
          <w:numId w:val="12"/>
        </w:numPr>
        <w:tabs>
          <w:tab w:val="left" w:pos="567"/>
          <w:tab w:val="left" w:pos="4962"/>
          <w:tab w:val="left" w:leader="dot" w:pos="10206"/>
        </w:tabs>
        <w:spacing w:after="12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 xml:space="preserve">Oświadczamy, że zapoznaliśmy się z projektem umowy, który został dołączony do SWZ </w:t>
      </w:r>
      <w:r w:rsidR="00A400E1" w:rsidRPr="00F47F48">
        <w:rPr>
          <w:sz w:val="24"/>
          <w:szCs w:val="24"/>
        </w:rPr>
        <w:t xml:space="preserve">              </w:t>
      </w:r>
    </w:p>
    <w:p w:rsidR="00A400E1" w:rsidRPr="00F47F48" w:rsidRDefault="00A400E1" w:rsidP="00F16375">
      <w:pPr>
        <w:tabs>
          <w:tab w:val="left" w:pos="567"/>
          <w:tab w:val="left" w:pos="4962"/>
          <w:tab w:val="left" w:leader="dot" w:pos="10206"/>
        </w:tabs>
        <w:spacing w:after="120"/>
        <w:ind w:left="36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ab/>
      </w:r>
      <w:r w:rsidR="00870CDF" w:rsidRPr="00F47F48">
        <w:rPr>
          <w:sz w:val="24"/>
          <w:szCs w:val="24"/>
        </w:rPr>
        <w:t>i zobowiązujemy się w przypadku wyboru nasze</w:t>
      </w:r>
      <w:r w:rsidRPr="00F47F48">
        <w:rPr>
          <w:sz w:val="24"/>
          <w:szCs w:val="24"/>
        </w:rPr>
        <w:t>j oferty do podpisania umowy na</w:t>
      </w:r>
    </w:p>
    <w:p w:rsidR="00870CDF" w:rsidRPr="00F47F48" w:rsidRDefault="00A400E1" w:rsidP="00F16375">
      <w:pPr>
        <w:tabs>
          <w:tab w:val="left" w:pos="567"/>
          <w:tab w:val="left" w:pos="4962"/>
          <w:tab w:val="left" w:leader="dot" w:pos="10206"/>
        </w:tabs>
        <w:spacing w:after="120"/>
        <w:ind w:left="36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ab/>
      </w:r>
      <w:r w:rsidR="00870CDF" w:rsidRPr="00F47F48">
        <w:rPr>
          <w:sz w:val="24"/>
          <w:szCs w:val="24"/>
        </w:rPr>
        <w:t>zawartych tam warunkach w miejscu i terminie wyznaczonym przez Zamawiającego;</w:t>
      </w:r>
    </w:p>
    <w:p w:rsidR="00A400E1" w:rsidRPr="00F47F48" w:rsidRDefault="00870CDF" w:rsidP="00F16375">
      <w:pPr>
        <w:numPr>
          <w:ilvl w:val="0"/>
          <w:numId w:val="12"/>
        </w:numPr>
        <w:tabs>
          <w:tab w:val="left" w:pos="567"/>
          <w:tab w:val="left" w:pos="4962"/>
          <w:tab w:val="left" w:leader="dot" w:pos="10206"/>
        </w:tabs>
        <w:spacing w:after="12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 xml:space="preserve">Oświadczamy, że użyte przez nas do realizacji zamówienia materiały, sprzęt i środki </w:t>
      </w:r>
    </w:p>
    <w:p w:rsidR="00870CDF" w:rsidRPr="00F47F48" w:rsidRDefault="00A400E1" w:rsidP="00F16375">
      <w:pPr>
        <w:tabs>
          <w:tab w:val="left" w:pos="567"/>
          <w:tab w:val="left" w:pos="4962"/>
          <w:tab w:val="left" w:leader="dot" w:pos="10206"/>
        </w:tabs>
        <w:spacing w:after="120"/>
        <w:ind w:left="36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ab/>
      </w:r>
      <w:r w:rsidR="00870CDF" w:rsidRPr="00F47F48">
        <w:rPr>
          <w:sz w:val="24"/>
          <w:szCs w:val="24"/>
        </w:rPr>
        <w:t>techniczne będą posiadały aprobaty techniczne dopuszczające do stosowania;</w:t>
      </w:r>
    </w:p>
    <w:p w:rsidR="00870CDF" w:rsidRPr="00F47F48" w:rsidRDefault="00870CDF" w:rsidP="00F16375">
      <w:pPr>
        <w:numPr>
          <w:ilvl w:val="0"/>
          <w:numId w:val="12"/>
        </w:numPr>
        <w:tabs>
          <w:tab w:val="left" w:pos="567"/>
          <w:tab w:val="left" w:pos="4962"/>
          <w:tab w:val="left" w:leader="dot" w:pos="10206"/>
        </w:tabs>
        <w:spacing w:after="120"/>
        <w:rPr>
          <w:sz w:val="24"/>
          <w:szCs w:val="24"/>
        </w:rPr>
      </w:pPr>
      <w:r w:rsidRPr="00F47F48">
        <w:rPr>
          <w:sz w:val="24"/>
          <w:szCs w:val="24"/>
        </w:rPr>
        <w:t xml:space="preserve">Przedmiot zamówienia zamierzamy wykonać: </w:t>
      </w:r>
      <w:r w:rsidRPr="00F47F48">
        <w:rPr>
          <w:b/>
          <w:sz w:val="24"/>
          <w:szCs w:val="24"/>
          <w:u w:val="single"/>
        </w:rPr>
        <w:t>bez udziału podwykonawców  / część zamówienia powierzamy podwykonawcom</w:t>
      </w:r>
      <w:r w:rsidRPr="00F47F48">
        <w:rPr>
          <w:sz w:val="24"/>
          <w:szCs w:val="24"/>
          <w:u w:val="single"/>
        </w:rPr>
        <w:t>*</w:t>
      </w:r>
      <w:r w:rsidRPr="00F47F48">
        <w:rPr>
          <w:sz w:val="24"/>
          <w:szCs w:val="24"/>
        </w:rPr>
        <w:t xml:space="preserve"> </w:t>
      </w:r>
    </w:p>
    <w:p w:rsidR="007E5320" w:rsidRPr="00F47F48" w:rsidRDefault="007E5320" w:rsidP="00F16375">
      <w:pPr>
        <w:tabs>
          <w:tab w:val="left" w:pos="567"/>
          <w:tab w:val="left" w:pos="4962"/>
          <w:tab w:val="left" w:leader="dot" w:pos="10206"/>
        </w:tabs>
        <w:spacing w:after="120"/>
        <w:ind w:left="360"/>
        <w:rPr>
          <w:sz w:val="24"/>
          <w:szCs w:val="24"/>
        </w:rPr>
      </w:pPr>
    </w:p>
    <w:tbl>
      <w:tblPr>
        <w:tblW w:w="9182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611"/>
        <w:gridCol w:w="4710"/>
        <w:gridCol w:w="3861"/>
      </w:tblGrid>
      <w:tr w:rsidR="00870CDF" w:rsidRPr="00F47F48" w:rsidTr="003F18DE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CDF" w:rsidRPr="00F47F48" w:rsidRDefault="00870CDF" w:rsidP="00B90D63">
            <w:pPr>
              <w:tabs>
                <w:tab w:val="left" w:pos="4962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47F48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CDF" w:rsidRPr="00F47F48" w:rsidRDefault="00870CDF" w:rsidP="00B90D63">
            <w:pPr>
              <w:tabs>
                <w:tab w:val="left" w:pos="4962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47F48">
              <w:rPr>
                <w:b/>
                <w:sz w:val="24"/>
                <w:szCs w:val="24"/>
              </w:rPr>
              <w:t>Część powierzona podwykonawcy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CDF" w:rsidRPr="00F47F48" w:rsidRDefault="00870CDF" w:rsidP="00B90D63">
            <w:pPr>
              <w:tabs>
                <w:tab w:val="left" w:pos="4962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47F48">
              <w:rPr>
                <w:b/>
                <w:sz w:val="24"/>
                <w:szCs w:val="24"/>
              </w:rPr>
              <w:t>Podwykonawca/nazwa firmy</w:t>
            </w:r>
          </w:p>
        </w:tc>
      </w:tr>
      <w:tr w:rsidR="00870CDF" w:rsidRPr="00F47F48" w:rsidTr="003F18DE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CDF" w:rsidRPr="00F47F48" w:rsidRDefault="00870CDF" w:rsidP="00B90D63">
            <w:pPr>
              <w:tabs>
                <w:tab w:val="left" w:pos="4962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CDF" w:rsidRPr="00F47F48" w:rsidRDefault="00870CDF" w:rsidP="00B90D63">
            <w:pPr>
              <w:tabs>
                <w:tab w:val="left" w:pos="4962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CDF" w:rsidRPr="00F47F48" w:rsidRDefault="00870CDF" w:rsidP="00B90D63">
            <w:pPr>
              <w:tabs>
                <w:tab w:val="left" w:pos="4962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</w:tc>
      </w:tr>
      <w:tr w:rsidR="00870CDF" w:rsidRPr="00F47F48" w:rsidTr="003F18DE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CDF" w:rsidRPr="00F47F48" w:rsidRDefault="00870CDF" w:rsidP="00B90D63">
            <w:pPr>
              <w:tabs>
                <w:tab w:val="left" w:pos="4962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CDF" w:rsidRPr="00F47F48" w:rsidRDefault="00870CDF" w:rsidP="00B90D63">
            <w:pPr>
              <w:tabs>
                <w:tab w:val="left" w:pos="4962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CDF" w:rsidRPr="00F47F48" w:rsidRDefault="00870CDF" w:rsidP="00B90D63">
            <w:pPr>
              <w:tabs>
                <w:tab w:val="left" w:pos="4962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</w:tc>
      </w:tr>
      <w:tr w:rsidR="00870CDF" w:rsidRPr="00F47F48" w:rsidTr="003F18DE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CDF" w:rsidRPr="00F47F48" w:rsidRDefault="00870CDF" w:rsidP="00B90D63">
            <w:pPr>
              <w:tabs>
                <w:tab w:val="left" w:pos="4962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CDF" w:rsidRPr="00F47F48" w:rsidRDefault="00870CDF" w:rsidP="00B90D63">
            <w:pPr>
              <w:tabs>
                <w:tab w:val="left" w:pos="4962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CDF" w:rsidRPr="00F47F48" w:rsidRDefault="00870CDF" w:rsidP="00B90D63">
            <w:pPr>
              <w:tabs>
                <w:tab w:val="left" w:pos="4962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</w:tc>
      </w:tr>
      <w:tr w:rsidR="00D267E9" w:rsidRPr="00F47F48" w:rsidTr="003F18DE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7E9" w:rsidRPr="00F47F48" w:rsidRDefault="00D267E9" w:rsidP="00B90D63">
            <w:pPr>
              <w:tabs>
                <w:tab w:val="left" w:pos="4962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7E9" w:rsidRPr="00F47F48" w:rsidRDefault="00D267E9" w:rsidP="00B90D63">
            <w:pPr>
              <w:tabs>
                <w:tab w:val="left" w:pos="4962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7E9" w:rsidRPr="00F47F48" w:rsidRDefault="00D267E9" w:rsidP="00B90D63">
            <w:pPr>
              <w:tabs>
                <w:tab w:val="left" w:pos="4962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</w:tc>
      </w:tr>
    </w:tbl>
    <w:p w:rsidR="00870CDF" w:rsidRPr="00F47F48" w:rsidRDefault="00870CDF" w:rsidP="003F18DE">
      <w:pPr>
        <w:numPr>
          <w:ilvl w:val="0"/>
          <w:numId w:val="12"/>
        </w:numPr>
        <w:tabs>
          <w:tab w:val="left" w:pos="567"/>
          <w:tab w:val="left" w:pos="4962"/>
          <w:tab w:val="left" w:leader="dot" w:pos="10206"/>
        </w:tabs>
        <w:spacing w:after="12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>Oświadczam, że zapoznałem się z Klauzulą Informacyjną RODO umieszczoną w SWZ.</w:t>
      </w:r>
    </w:p>
    <w:p w:rsidR="00870CDF" w:rsidRPr="00F47F48" w:rsidRDefault="00870CDF" w:rsidP="00A16C10">
      <w:pPr>
        <w:numPr>
          <w:ilvl w:val="0"/>
          <w:numId w:val="12"/>
        </w:numPr>
        <w:tabs>
          <w:tab w:val="left" w:pos="567"/>
          <w:tab w:val="left" w:pos="4962"/>
          <w:tab w:val="left" w:leader="dot" w:pos="10206"/>
        </w:tabs>
        <w:spacing w:after="12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 xml:space="preserve">Oświadczam, że wypełniłem obowiązki informacyjne przewidziane w art. 13 lub art. 14 RODO wobec osób fizycznych, od których dane osobowe bezpośrednio lub pośrednio pozyskałem </w:t>
      </w:r>
      <w:r w:rsidR="00A16C10">
        <w:rPr>
          <w:sz w:val="24"/>
          <w:szCs w:val="24"/>
        </w:rPr>
        <w:t xml:space="preserve">                                   </w:t>
      </w:r>
      <w:r w:rsidRPr="00F47F48">
        <w:rPr>
          <w:sz w:val="24"/>
          <w:szCs w:val="24"/>
        </w:rPr>
        <w:t>w celu ubiegania się o udzielenie zamówienia publicznego w niniejszym postępowaniu.</w:t>
      </w:r>
    </w:p>
    <w:p w:rsidR="00870CDF" w:rsidRPr="00F47F48" w:rsidRDefault="00870CDF" w:rsidP="003F18DE">
      <w:pPr>
        <w:numPr>
          <w:ilvl w:val="0"/>
          <w:numId w:val="12"/>
        </w:numPr>
        <w:tabs>
          <w:tab w:val="left" w:pos="567"/>
          <w:tab w:val="left" w:pos="4962"/>
          <w:tab w:val="left" w:leader="dot" w:pos="10206"/>
        </w:tabs>
        <w:spacing w:after="120"/>
        <w:jc w:val="both"/>
        <w:rPr>
          <w:sz w:val="24"/>
          <w:szCs w:val="24"/>
        </w:rPr>
      </w:pPr>
      <w:r w:rsidRPr="00F47F48">
        <w:rPr>
          <w:sz w:val="24"/>
          <w:szCs w:val="24"/>
        </w:rPr>
        <w:t>Załącznikami do niniejszej oferty są: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511"/>
        <w:gridCol w:w="8626"/>
      </w:tblGrid>
      <w:tr w:rsidR="00870CDF" w:rsidRPr="00F47F48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CDF" w:rsidRPr="00F47F48" w:rsidRDefault="00870CDF" w:rsidP="00B90D63">
            <w:pPr>
              <w:pStyle w:val="Akapitzlist"/>
              <w:tabs>
                <w:tab w:val="left" w:pos="4962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F47F48">
              <w:rPr>
                <w:sz w:val="24"/>
                <w:szCs w:val="24"/>
              </w:rPr>
              <w:t>1.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CDF" w:rsidRPr="00F47F48" w:rsidRDefault="00870CDF" w:rsidP="00B90D63">
            <w:pPr>
              <w:pStyle w:val="Akapitzlist"/>
              <w:tabs>
                <w:tab w:val="left" w:pos="4962"/>
              </w:tabs>
              <w:snapToGrid w:val="0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870CDF" w:rsidRPr="00F47F48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CDF" w:rsidRPr="00F47F48" w:rsidRDefault="00870CDF" w:rsidP="00B90D63">
            <w:pPr>
              <w:pStyle w:val="Akapitzlist"/>
              <w:tabs>
                <w:tab w:val="left" w:pos="4962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F47F48">
              <w:rPr>
                <w:sz w:val="24"/>
                <w:szCs w:val="24"/>
              </w:rPr>
              <w:t>2.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CDF" w:rsidRPr="00F47F48" w:rsidRDefault="00870CDF" w:rsidP="00B90D63">
            <w:pPr>
              <w:pStyle w:val="Akapitzlist"/>
              <w:tabs>
                <w:tab w:val="left" w:pos="4962"/>
              </w:tabs>
              <w:snapToGrid w:val="0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870CDF" w:rsidRPr="00F47F48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CDF" w:rsidRPr="00F47F48" w:rsidRDefault="00870CDF" w:rsidP="00B90D63">
            <w:pPr>
              <w:pStyle w:val="Akapitzlist"/>
              <w:tabs>
                <w:tab w:val="left" w:pos="4962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F47F48">
              <w:rPr>
                <w:sz w:val="24"/>
                <w:szCs w:val="24"/>
              </w:rPr>
              <w:t>3.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CDF" w:rsidRPr="00F47F48" w:rsidRDefault="00870CDF" w:rsidP="00B90D63">
            <w:pPr>
              <w:pStyle w:val="Akapitzlist"/>
              <w:tabs>
                <w:tab w:val="left" w:pos="4962"/>
              </w:tabs>
              <w:snapToGrid w:val="0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F18DE" w:rsidRPr="00F47F48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8DE" w:rsidRPr="00F47F48" w:rsidRDefault="003F18DE" w:rsidP="00B90D63">
            <w:pPr>
              <w:pStyle w:val="Akapitzlist"/>
              <w:tabs>
                <w:tab w:val="left" w:pos="4962"/>
              </w:tabs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8DE" w:rsidRPr="00F47F48" w:rsidRDefault="003F18DE" w:rsidP="00B90D63">
            <w:pPr>
              <w:pStyle w:val="Akapitzlist"/>
              <w:tabs>
                <w:tab w:val="left" w:pos="4962"/>
              </w:tabs>
              <w:snapToGrid w:val="0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F18DE" w:rsidRPr="00F47F48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8DE" w:rsidRPr="00F47F48" w:rsidRDefault="003F18DE" w:rsidP="00B90D63">
            <w:pPr>
              <w:pStyle w:val="Akapitzlist"/>
              <w:tabs>
                <w:tab w:val="left" w:pos="4962"/>
              </w:tabs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8DE" w:rsidRPr="00F47F48" w:rsidRDefault="003F18DE" w:rsidP="00B90D63">
            <w:pPr>
              <w:pStyle w:val="Akapitzlist"/>
              <w:tabs>
                <w:tab w:val="left" w:pos="4962"/>
              </w:tabs>
              <w:snapToGrid w:val="0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F18DE" w:rsidRPr="00F47F48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8DE" w:rsidRPr="00F47F48" w:rsidRDefault="003F18DE" w:rsidP="00B90D63">
            <w:pPr>
              <w:pStyle w:val="Akapitzlist"/>
              <w:tabs>
                <w:tab w:val="left" w:pos="4962"/>
              </w:tabs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8DE" w:rsidRPr="00F47F48" w:rsidRDefault="003F18DE" w:rsidP="00B90D63">
            <w:pPr>
              <w:pStyle w:val="Akapitzlist"/>
              <w:tabs>
                <w:tab w:val="left" w:pos="4962"/>
              </w:tabs>
              <w:snapToGrid w:val="0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3F18DE" w:rsidRPr="00F47F48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8DE" w:rsidRPr="00F47F48" w:rsidRDefault="003F18DE" w:rsidP="00B90D63">
            <w:pPr>
              <w:pStyle w:val="Akapitzlist"/>
              <w:tabs>
                <w:tab w:val="left" w:pos="4962"/>
              </w:tabs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8DE" w:rsidRPr="00F47F48" w:rsidRDefault="003F18DE" w:rsidP="00B90D63">
            <w:pPr>
              <w:pStyle w:val="Akapitzlist"/>
              <w:tabs>
                <w:tab w:val="left" w:pos="4962"/>
              </w:tabs>
              <w:snapToGrid w:val="0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</w:tbl>
    <w:p w:rsidR="00A400E1" w:rsidRPr="00F47F48" w:rsidRDefault="00A400E1" w:rsidP="00B90D63">
      <w:pPr>
        <w:tabs>
          <w:tab w:val="left" w:leader="dot" w:pos="1701"/>
          <w:tab w:val="left" w:leader="dot" w:pos="3544"/>
          <w:tab w:val="left" w:pos="4962"/>
          <w:tab w:val="left" w:pos="5103"/>
          <w:tab w:val="left" w:leader="dot" w:pos="10065"/>
        </w:tabs>
        <w:spacing w:before="320" w:line="288" w:lineRule="auto"/>
        <w:rPr>
          <w:sz w:val="24"/>
          <w:szCs w:val="24"/>
        </w:rPr>
      </w:pPr>
    </w:p>
    <w:p w:rsidR="00870CDF" w:rsidRPr="00F47F48" w:rsidRDefault="00870CDF" w:rsidP="00B90D63">
      <w:pPr>
        <w:tabs>
          <w:tab w:val="left" w:leader="dot" w:pos="1701"/>
          <w:tab w:val="left" w:leader="dot" w:pos="3544"/>
          <w:tab w:val="left" w:pos="4962"/>
          <w:tab w:val="left" w:pos="5103"/>
          <w:tab w:val="left" w:leader="dot" w:pos="10065"/>
        </w:tabs>
        <w:spacing w:before="320" w:line="288" w:lineRule="auto"/>
        <w:rPr>
          <w:sz w:val="24"/>
          <w:szCs w:val="24"/>
        </w:rPr>
      </w:pPr>
    </w:p>
    <w:p w:rsidR="00843185" w:rsidRPr="00F47F48" w:rsidRDefault="00870CDF" w:rsidP="00B90D63">
      <w:pPr>
        <w:tabs>
          <w:tab w:val="left" w:pos="1701"/>
          <w:tab w:val="left" w:pos="3544"/>
          <w:tab w:val="left" w:pos="4962"/>
          <w:tab w:val="left" w:pos="5103"/>
          <w:tab w:val="left" w:leader="dot" w:pos="10065"/>
        </w:tabs>
        <w:spacing w:before="320" w:line="288" w:lineRule="auto"/>
        <w:rPr>
          <w:sz w:val="24"/>
          <w:szCs w:val="24"/>
        </w:rPr>
      </w:pPr>
      <w:r w:rsidRPr="00F47F48">
        <w:rPr>
          <w:sz w:val="24"/>
          <w:szCs w:val="24"/>
        </w:rPr>
        <w:tab/>
      </w:r>
      <w:r w:rsidRPr="00F47F48">
        <w:rPr>
          <w:sz w:val="24"/>
          <w:szCs w:val="24"/>
        </w:rPr>
        <w:tab/>
      </w:r>
      <w:r w:rsidRPr="00F47F48">
        <w:rPr>
          <w:sz w:val="24"/>
          <w:szCs w:val="24"/>
        </w:rPr>
        <w:tab/>
        <w:t xml:space="preserve"> </w:t>
      </w:r>
    </w:p>
    <w:p w:rsidR="00870CDF" w:rsidRPr="00F47F48" w:rsidRDefault="00870CDF" w:rsidP="00B90D63">
      <w:pPr>
        <w:tabs>
          <w:tab w:val="left" w:pos="4962"/>
        </w:tabs>
        <w:spacing w:after="240" w:line="288" w:lineRule="auto"/>
        <w:ind w:left="4253" w:firstLine="992"/>
        <w:rPr>
          <w:sz w:val="24"/>
          <w:szCs w:val="24"/>
        </w:rPr>
      </w:pPr>
    </w:p>
    <w:sectPr w:rsidR="00870CDF" w:rsidRPr="00F47F48">
      <w:footerReference w:type="default" r:id="rId8"/>
      <w:pgSz w:w="11906" w:h="16838"/>
      <w:pgMar w:top="1134" w:right="1134" w:bottom="1134" w:left="1134" w:header="708" w:footer="62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126E" w:rsidRDefault="00F8126E">
      <w:r>
        <w:separator/>
      </w:r>
    </w:p>
  </w:endnote>
  <w:endnote w:type="continuationSeparator" w:id="0">
    <w:p w:rsidR="00F8126E" w:rsidRDefault="00F8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CDF" w:rsidRPr="005F1E31" w:rsidRDefault="00870CDF">
    <w:pPr>
      <w:pStyle w:val="Stopka"/>
    </w:pPr>
    <w:r w:rsidRPr="005F1E31">
      <w:rPr>
        <w:bCs/>
        <w:lang w:eastAsia="pl-PL"/>
      </w:rPr>
      <w:t>Uwaga: Dokument należy opatrzyć kwalifikowanym podpisem elektronicznym lub podpisem zaufanym lub podpisem osobistym</w:t>
    </w:r>
  </w:p>
  <w:p w:rsidR="00870CDF" w:rsidRPr="005F1E31" w:rsidRDefault="00870CDF">
    <w:pPr>
      <w:pStyle w:val="Stopka"/>
      <w:rPr>
        <w:bCs/>
        <w:lang w:val="pl-PL" w:eastAsia="pl-PL"/>
      </w:rPr>
    </w:pPr>
  </w:p>
  <w:p w:rsidR="00870CDF" w:rsidRPr="005F1E31" w:rsidRDefault="00870CDF">
    <w:pPr>
      <w:spacing w:line="288" w:lineRule="auto"/>
    </w:pPr>
    <w:r w:rsidRPr="005F1E31">
      <w:rPr>
        <w:bCs/>
        <w:lang w:eastAsia="pl-PL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126E" w:rsidRDefault="00F8126E">
      <w:r>
        <w:separator/>
      </w:r>
    </w:p>
  </w:footnote>
  <w:footnote w:type="continuationSeparator" w:id="0">
    <w:p w:rsidR="00F8126E" w:rsidRDefault="00F81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6540916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65" w:hanging="360"/>
      </w:pPr>
      <w:rPr>
        <w:rFonts w:ascii="Tahoma" w:hAnsi="Tahoma" w:cs="Tahoma" w:hint="default"/>
        <w:sz w:val="2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C21C64D6"/>
    <w:lvl w:ilvl="0">
      <w:start w:val="6"/>
      <w:numFmt w:val="decimal"/>
      <w:lvlText w:val="%1."/>
      <w:lvlJc w:val="left"/>
      <w:pPr>
        <w:tabs>
          <w:tab w:val="num" w:pos="664"/>
        </w:tabs>
        <w:ind w:left="360" w:hanging="360"/>
      </w:pPr>
      <w:rPr>
        <w:rFonts w:ascii="Tahoma" w:hAnsi="Tahoma" w:cs="Tahoma" w:hint="default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</w:abstractNum>
  <w:abstractNum w:abstractNumId="6" w15:restartNumberingAfterBreak="0">
    <w:nsid w:val="09C04EBB"/>
    <w:multiLevelType w:val="hybridMultilevel"/>
    <w:tmpl w:val="408A7C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42081A"/>
    <w:multiLevelType w:val="hybridMultilevel"/>
    <w:tmpl w:val="F44A78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C76DA"/>
    <w:multiLevelType w:val="hybridMultilevel"/>
    <w:tmpl w:val="C2A83A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0F04A3"/>
    <w:multiLevelType w:val="hybridMultilevel"/>
    <w:tmpl w:val="7842D9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90C8B"/>
    <w:multiLevelType w:val="hybridMultilevel"/>
    <w:tmpl w:val="09B22B2C"/>
    <w:lvl w:ilvl="0" w:tplc="7C1A6066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A1271A"/>
    <w:multiLevelType w:val="hybridMultilevel"/>
    <w:tmpl w:val="5CF6AD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F418D"/>
    <w:multiLevelType w:val="hybridMultilevel"/>
    <w:tmpl w:val="E9F88AA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343F04CB"/>
    <w:multiLevelType w:val="hybridMultilevel"/>
    <w:tmpl w:val="8918F4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8695A"/>
    <w:multiLevelType w:val="hybridMultilevel"/>
    <w:tmpl w:val="9540274A"/>
    <w:lvl w:ilvl="0" w:tplc="8CAAF2F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7C54B0"/>
    <w:multiLevelType w:val="hybridMultilevel"/>
    <w:tmpl w:val="29946A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87778"/>
    <w:multiLevelType w:val="hybridMultilevel"/>
    <w:tmpl w:val="04B02A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FB618A"/>
    <w:multiLevelType w:val="hybridMultilevel"/>
    <w:tmpl w:val="B556519E"/>
    <w:lvl w:ilvl="0" w:tplc="A928E44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1A53A7"/>
    <w:multiLevelType w:val="hybridMultilevel"/>
    <w:tmpl w:val="E0BABB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C05E16"/>
    <w:multiLevelType w:val="hybridMultilevel"/>
    <w:tmpl w:val="66D2FA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E877D8"/>
    <w:multiLevelType w:val="hybridMultilevel"/>
    <w:tmpl w:val="F13AD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E22B61"/>
    <w:multiLevelType w:val="hybridMultilevel"/>
    <w:tmpl w:val="AE98A9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0D1607"/>
    <w:multiLevelType w:val="hybridMultilevel"/>
    <w:tmpl w:val="99F84F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C56CA6"/>
    <w:multiLevelType w:val="hybridMultilevel"/>
    <w:tmpl w:val="AD52D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59543F"/>
    <w:multiLevelType w:val="hybridMultilevel"/>
    <w:tmpl w:val="AF804A50"/>
    <w:lvl w:ilvl="0" w:tplc="79E6DB12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98036D"/>
    <w:multiLevelType w:val="hybridMultilevel"/>
    <w:tmpl w:val="F288F268"/>
    <w:lvl w:ilvl="0" w:tplc="28409CDA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9A398E"/>
    <w:multiLevelType w:val="hybridMultilevel"/>
    <w:tmpl w:val="5DF62F3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68A84E4C"/>
    <w:multiLevelType w:val="hybridMultilevel"/>
    <w:tmpl w:val="F7C4C89C"/>
    <w:lvl w:ilvl="0" w:tplc="B10CA13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9B227DB"/>
    <w:multiLevelType w:val="hybridMultilevel"/>
    <w:tmpl w:val="347AA370"/>
    <w:lvl w:ilvl="0" w:tplc="443E78D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E179AA"/>
    <w:multiLevelType w:val="hybridMultilevel"/>
    <w:tmpl w:val="735AC14C"/>
    <w:lvl w:ilvl="0" w:tplc="2CE0F08A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B3D4242"/>
    <w:multiLevelType w:val="hybridMultilevel"/>
    <w:tmpl w:val="70C6D6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98D"/>
    <w:multiLevelType w:val="hybridMultilevel"/>
    <w:tmpl w:val="2DC66564"/>
    <w:lvl w:ilvl="0" w:tplc="AD5C1D4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747B83"/>
    <w:multiLevelType w:val="hybridMultilevel"/>
    <w:tmpl w:val="6A269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F52C97"/>
    <w:multiLevelType w:val="hybridMultilevel"/>
    <w:tmpl w:val="779AC364"/>
    <w:lvl w:ilvl="0" w:tplc="289EB1A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32"/>
  </w:num>
  <w:num w:numId="8">
    <w:abstractNumId w:val="2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7"/>
  </w:num>
  <w:num w:numId="12">
    <w:abstractNumId w:val="14"/>
  </w:num>
  <w:num w:numId="13">
    <w:abstractNumId w:val="31"/>
  </w:num>
  <w:num w:numId="14">
    <w:abstractNumId w:val="11"/>
  </w:num>
  <w:num w:numId="15">
    <w:abstractNumId w:val="30"/>
  </w:num>
  <w:num w:numId="16">
    <w:abstractNumId w:val="15"/>
  </w:num>
  <w:num w:numId="17">
    <w:abstractNumId w:val="13"/>
  </w:num>
  <w:num w:numId="18">
    <w:abstractNumId w:val="7"/>
  </w:num>
  <w:num w:numId="19">
    <w:abstractNumId w:val="20"/>
  </w:num>
  <w:num w:numId="20">
    <w:abstractNumId w:val="28"/>
  </w:num>
  <w:num w:numId="21">
    <w:abstractNumId w:val="17"/>
  </w:num>
  <w:num w:numId="22">
    <w:abstractNumId w:val="10"/>
  </w:num>
  <w:num w:numId="23">
    <w:abstractNumId w:val="33"/>
  </w:num>
  <w:num w:numId="24">
    <w:abstractNumId w:val="6"/>
  </w:num>
  <w:num w:numId="25">
    <w:abstractNumId w:val="18"/>
  </w:num>
  <w:num w:numId="26">
    <w:abstractNumId w:val="22"/>
  </w:num>
  <w:num w:numId="27">
    <w:abstractNumId w:val="21"/>
  </w:num>
  <w:num w:numId="28">
    <w:abstractNumId w:val="19"/>
  </w:num>
  <w:num w:numId="29">
    <w:abstractNumId w:val="24"/>
  </w:num>
  <w:num w:numId="30">
    <w:abstractNumId w:val="16"/>
  </w:num>
  <w:num w:numId="31">
    <w:abstractNumId w:val="8"/>
  </w:num>
  <w:num w:numId="32">
    <w:abstractNumId w:val="12"/>
  </w:num>
  <w:num w:numId="33">
    <w:abstractNumId w:val="26"/>
  </w:num>
  <w:num w:numId="34">
    <w:abstractNumId w:val="29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832"/>
    <w:rsid w:val="00036F1E"/>
    <w:rsid w:val="0004336B"/>
    <w:rsid w:val="00047C27"/>
    <w:rsid w:val="00056122"/>
    <w:rsid w:val="000A2061"/>
    <w:rsid w:val="000B16A9"/>
    <w:rsid w:val="000D1B97"/>
    <w:rsid w:val="000E4219"/>
    <w:rsid w:val="0011117C"/>
    <w:rsid w:val="00122964"/>
    <w:rsid w:val="00151747"/>
    <w:rsid w:val="00153942"/>
    <w:rsid w:val="0018396A"/>
    <w:rsid w:val="001904D8"/>
    <w:rsid w:val="001A25AB"/>
    <w:rsid w:val="001B11C0"/>
    <w:rsid w:val="001C1E06"/>
    <w:rsid w:val="001E2408"/>
    <w:rsid w:val="001E6267"/>
    <w:rsid w:val="001F44DC"/>
    <w:rsid w:val="001F705B"/>
    <w:rsid w:val="00224224"/>
    <w:rsid w:val="002479E3"/>
    <w:rsid w:val="00251324"/>
    <w:rsid w:val="0027158B"/>
    <w:rsid w:val="00272A8B"/>
    <w:rsid w:val="00283C72"/>
    <w:rsid w:val="00292EFF"/>
    <w:rsid w:val="00294D99"/>
    <w:rsid w:val="002977EE"/>
    <w:rsid w:val="002D6C3A"/>
    <w:rsid w:val="002E1532"/>
    <w:rsid w:val="002E2486"/>
    <w:rsid w:val="002E6904"/>
    <w:rsid w:val="002F3C86"/>
    <w:rsid w:val="0033651B"/>
    <w:rsid w:val="0036102F"/>
    <w:rsid w:val="0037630C"/>
    <w:rsid w:val="00385F7C"/>
    <w:rsid w:val="003B7FE6"/>
    <w:rsid w:val="003C7C63"/>
    <w:rsid w:val="003F0C32"/>
    <w:rsid w:val="003F18DE"/>
    <w:rsid w:val="004135A1"/>
    <w:rsid w:val="00420BB6"/>
    <w:rsid w:val="004341CA"/>
    <w:rsid w:val="00441D82"/>
    <w:rsid w:val="00492DB5"/>
    <w:rsid w:val="004A2427"/>
    <w:rsid w:val="004C6E81"/>
    <w:rsid w:val="004E3271"/>
    <w:rsid w:val="00500C49"/>
    <w:rsid w:val="00512AED"/>
    <w:rsid w:val="005139A9"/>
    <w:rsid w:val="0051694D"/>
    <w:rsid w:val="00534555"/>
    <w:rsid w:val="00550776"/>
    <w:rsid w:val="005569A2"/>
    <w:rsid w:val="005661EA"/>
    <w:rsid w:val="005765A3"/>
    <w:rsid w:val="00594E79"/>
    <w:rsid w:val="005A480F"/>
    <w:rsid w:val="005A5ACE"/>
    <w:rsid w:val="005B3806"/>
    <w:rsid w:val="005D3108"/>
    <w:rsid w:val="005E2822"/>
    <w:rsid w:val="005F1E31"/>
    <w:rsid w:val="00601573"/>
    <w:rsid w:val="006348FC"/>
    <w:rsid w:val="0064042A"/>
    <w:rsid w:val="00665A14"/>
    <w:rsid w:val="0067174B"/>
    <w:rsid w:val="00692165"/>
    <w:rsid w:val="00693B45"/>
    <w:rsid w:val="006A67BE"/>
    <w:rsid w:val="006D1FC5"/>
    <w:rsid w:val="006E2EF0"/>
    <w:rsid w:val="006E2FC0"/>
    <w:rsid w:val="006F5A14"/>
    <w:rsid w:val="00705963"/>
    <w:rsid w:val="00732245"/>
    <w:rsid w:val="0073399F"/>
    <w:rsid w:val="00733D10"/>
    <w:rsid w:val="00734296"/>
    <w:rsid w:val="00743EB2"/>
    <w:rsid w:val="00771C44"/>
    <w:rsid w:val="00772F25"/>
    <w:rsid w:val="0079041A"/>
    <w:rsid w:val="00790833"/>
    <w:rsid w:val="00792B39"/>
    <w:rsid w:val="00793B39"/>
    <w:rsid w:val="007B4B49"/>
    <w:rsid w:val="007E459B"/>
    <w:rsid w:val="007E5320"/>
    <w:rsid w:val="0081717D"/>
    <w:rsid w:val="0082613D"/>
    <w:rsid w:val="0083239A"/>
    <w:rsid w:val="00843185"/>
    <w:rsid w:val="00847D1A"/>
    <w:rsid w:val="00870CDF"/>
    <w:rsid w:val="00874DC9"/>
    <w:rsid w:val="00880447"/>
    <w:rsid w:val="00885FF5"/>
    <w:rsid w:val="008A2FB4"/>
    <w:rsid w:val="008B0200"/>
    <w:rsid w:val="008D044A"/>
    <w:rsid w:val="008D4707"/>
    <w:rsid w:val="008E7626"/>
    <w:rsid w:val="008F4E96"/>
    <w:rsid w:val="00904D37"/>
    <w:rsid w:val="00912F43"/>
    <w:rsid w:val="009412D0"/>
    <w:rsid w:val="0098178A"/>
    <w:rsid w:val="00990665"/>
    <w:rsid w:val="009A4515"/>
    <w:rsid w:val="009E2FD7"/>
    <w:rsid w:val="009E3DDA"/>
    <w:rsid w:val="009F13BE"/>
    <w:rsid w:val="00A16C10"/>
    <w:rsid w:val="00A400E1"/>
    <w:rsid w:val="00A424CB"/>
    <w:rsid w:val="00A534C7"/>
    <w:rsid w:val="00A67994"/>
    <w:rsid w:val="00A71C15"/>
    <w:rsid w:val="00A80AD8"/>
    <w:rsid w:val="00A90EBB"/>
    <w:rsid w:val="00A94521"/>
    <w:rsid w:val="00AC7FCC"/>
    <w:rsid w:val="00AD0870"/>
    <w:rsid w:val="00AD1822"/>
    <w:rsid w:val="00B00FAA"/>
    <w:rsid w:val="00B17A73"/>
    <w:rsid w:val="00B207D4"/>
    <w:rsid w:val="00B354F3"/>
    <w:rsid w:val="00B62C70"/>
    <w:rsid w:val="00B6782E"/>
    <w:rsid w:val="00B90D63"/>
    <w:rsid w:val="00BA599A"/>
    <w:rsid w:val="00BC664F"/>
    <w:rsid w:val="00C2078C"/>
    <w:rsid w:val="00C32513"/>
    <w:rsid w:val="00C61D63"/>
    <w:rsid w:val="00C73984"/>
    <w:rsid w:val="00C86A3A"/>
    <w:rsid w:val="00C90C3C"/>
    <w:rsid w:val="00C97BF0"/>
    <w:rsid w:val="00CC185A"/>
    <w:rsid w:val="00D267E9"/>
    <w:rsid w:val="00D72384"/>
    <w:rsid w:val="00D75A05"/>
    <w:rsid w:val="00D764D2"/>
    <w:rsid w:val="00D773C0"/>
    <w:rsid w:val="00DE6C6A"/>
    <w:rsid w:val="00E15B6E"/>
    <w:rsid w:val="00E3180A"/>
    <w:rsid w:val="00E32508"/>
    <w:rsid w:val="00E36832"/>
    <w:rsid w:val="00E3788F"/>
    <w:rsid w:val="00E84167"/>
    <w:rsid w:val="00ED7929"/>
    <w:rsid w:val="00EE34BD"/>
    <w:rsid w:val="00EF1014"/>
    <w:rsid w:val="00F16375"/>
    <w:rsid w:val="00F25191"/>
    <w:rsid w:val="00F25DD1"/>
    <w:rsid w:val="00F3014C"/>
    <w:rsid w:val="00F30FD3"/>
    <w:rsid w:val="00F47F48"/>
    <w:rsid w:val="00F8065D"/>
    <w:rsid w:val="00F8126E"/>
    <w:rsid w:val="00FA4581"/>
    <w:rsid w:val="00FC6204"/>
    <w:rsid w:val="00FF0EF1"/>
    <w:rsid w:val="00F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1E348A"/>
  <w15:chartTrackingRefBased/>
  <w15:docId w15:val="{BD56C447-23DB-47C3-AE3E-6EC10AF4A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3806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0"/>
      </w:tabs>
      <w:spacing w:before="240" w:after="60"/>
      <w:outlineLvl w:val="0"/>
    </w:pPr>
    <w:rPr>
      <w:rFonts w:ascii="Arial" w:hAnsi="Arial" w:cs="Arial"/>
      <w:b/>
      <w:kern w:val="2"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0"/>
      </w:tabs>
      <w:spacing w:before="240" w:after="6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0"/>
      </w:tabs>
      <w:spacing w:before="240" w:after="60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tabs>
        <w:tab w:val="left" w:pos="0"/>
      </w:tabs>
      <w:spacing w:before="240" w:after="60"/>
      <w:outlineLvl w:val="4"/>
    </w:pPr>
    <w:rPr>
      <w:rFonts w:ascii="Arial" w:hAnsi="Arial" w:cs="Arial"/>
      <w:sz w:val="22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0"/>
      </w:tabs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0"/>
      </w:tabs>
      <w:jc w:val="both"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tabs>
        <w:tab w:val="left" w:pos="0"/>
      </w:tabs>
      <w:jc w:val="both"/>
      <w:outlineLvl w:val="7"/>
    </w:pPr>
    <w:rPr>
      <w:b/>
      <w:sz w:val="24"/>
      <w:u w:val="singl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tabs>
        <w:tab w:val="left" w:pos="0"/>
      </w:tabs>
      <w:jc w:val="center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Wingdings" w:hAnsi="Wingdings" w:cs="Wingdings" w:hint="default"/>
    </w:rPr>
  </w:style>
  <w:style w:type="character" w:customStyle="1" w:styleId="WW8Num4z0">
    <w:name w:val="WW8Num4z0"/>
    <w:rPr>
      <w:rFonts w:ascii="Tahoma" w:hAnsi="Tahoma" w:cs="Tahoma" w:hint="default"/>
      <w:sz w:val="22"/>
      <w:szCs w:val="22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  <w:rPr>
      <w:rFonts w:ascii="Tahoma" w:hAnsi="Tahoma" w:cs="Tahoma" w:hint="default"/>
      <w:sz w:val="22"/>
      <w:szCs w:val="22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i w:val="0"/>
      <w:sz w:val="24"/>
    </w:rPr>
  </w:style>
  <w:style w:type="character" w:customStyle="1" w:styleId="WW8Num8z0">
    <w:name w:val="WW8Num8z0"/>
    <w:rPr>
      <w:b w:val="0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/>
      <w:b w:val="0"/>
      <w:i/>
      <w:sz w:val="24"/>
      <w:szCs w:val="24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ahoma" w:eastAsia="Times New Roman" w:hAnsi="Tahoma" w:cs="Times New Roman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6z0">
    <w:name w:val="WW8Num16z0"/>
    <w:rPr>
      <w:rFonts w:hint="default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ahoma" w:eastAsia="Times New Roman" w:hAnsi="Tahoma" w:cs="Times New Roman"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  <w:rPr>
      <w:rFonts w:ascii="Tahoma" w:eastAsia="Times New Roman" w:hAnsi="Tahoma" w:cs="Tahoma"/>
    </w:rPr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Tahoma" w:eastAsia="Times New Roman" w:hAnsi="Tahoma" w:cs="Tahoma"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hint="default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Wingdings" w:hAnsi="Wingdings" w:cs="Wingdings"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  <w:rPr>
      <w:rFonts w:ascii="Courier New" w:hAnsi="Courier New" w:cs="Times New Roman" w:hint="default"/>
    </w:rPr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ahoma" w:hAnsi="Tahoma" w:cs="Tahoma" w:hint="default"/>
      <w:sz w:val="22"/>
      <w:szCs w:val="22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Wingdings" w:hAnsi="Wingdings" w:cs="Wingdings" w:hint="default"/>
    </w:rPr>
  </w:style>
  <w:style w:type="character" w:customStyle="1" w:styleId="WW8Num44z1">
    <w:name w:val="WW8Num44z1"/>
    <w:rPr>
      <w:rFonts w:hint="default"/>
    </w:rPr>
  </w:style>
  <w:style w:type="character" w:customStyle="1" w:styleId="WW8Num44z3">
    <w:name w:val="WW8Num44z3"/>
    <w:rPr>
      <w:rFonts w:ascii="Symbol" w:hAnsi="Symbol" w:cs="Symbol" w:hint="default"/>
    </w:rPr>
  </w:style>
  <w:style w:type="character" w:customStyle="1" w:styleId="WW8Num44z4">
    <w:name w:val="WW8Num44z4"/>
    <w:rPr>
      <w:rFonts w:ascii="Courier New" w:hAnsi="Courier New" w:cs="Courier New" w:hint="default"/>
    </w:rPr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7z0">
    <w:name w:val="WW8Num47z0"/>
    <w:rPr>
      <w:rFonts w:ascii="Symbol" w:hAnsi="Symbol" w:cs="Symbol" w:hint="default"/>
    </w:rPr>
  </w:style>
  <w:style w:type="character" w:customStyle="1" w:styleId="WW8Num48z0">
    <w:name w:val="WW8Num48z0"/>
    <w:rPr>
      <w:rFonts w:ascii="Tahoma" w:hAnsi="Tahoma" w:cs="Tahoma" w:hint="default"/>
      <w:sz w:val="22"/>
      <w:szCs w:val="22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topkaZnak">
    <w:name w:val="Stopka Znak"/>
  </w:style>
  <w:style w:type="character" w:customStyle="1" w:styleId="ZnakZnak">
    <w:name w:val=" Znak Znak"/>
    <w:rPr>
      <w:lang w:val="pl-PL" w:bidi="ar-SA"/>
    </w:rPr>
  </w:style>
  <w:style w:type="character" w:customStyle="1" w:styleId="NagwekZnak">
    <w:name w:val="Nagłówek Znak"/>
  </w:style>
  <w:style w:type="character" w:customStyle="1" w:styleId="BezodstpwZnak">
    <w:name w:val="Bez odstępów Znak"/>
    <w:rPr>
      <w:sz w:val="24"/>
      <w:szCs w:val="24"/>
      <w:lang w:val="pl-PL" w:bidi="ar-SA"/>
    </w:rPr>
  </w:style>
  <w:style w:type="paragraph" w:customStyle="1" w:styleId="Nagwek20">
    <w:name w:val="Nagłówek2"/>
    <w:basedOn w:val="Normalny"/>
    <w:next w:val="Normalny"/>
    <w:pPr>
      <w:suppressAutoHyphens w:val="0"/>
      <w:overflowPunct/>
      <w:autoSpaceDE/>
      <w:spacing w:before="240" w:after="60"/>
      <w:jc w:val="center"/>
      <w:textAlignment w:val="auto"/>
    </w:pPr>
    <w:rPr>
      <w:rFonts w:cs="Arial"/>
      <w:b/>
      <w:bCs/>
      <w:kern w:val="2"/>
      <w:sz w:val="36"/>
      <w:szCs w:val="32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komentarza1">
    <w:name w:val="Tekst komentarza1"/>
    <w:basedOn w:val="Normalny"/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punktowana1">
    <w:name w:val="Lista punktowana1"/>
    <w:basedOn w:val="Normalny"/>
    <w:pPr>
      <w:ind w:left="283" w:hanging="283"/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BodyText2">
    <w:name w:val="Body Text 2"/>
    <w:basedOn w:val="Normalny"/>
    <w:pPr>
      <w:jc w:val="both"/>
    </w:pPr>
    <w:rPr>
      <w:b/>
      <w:sz w:val="28"/>
    </w:rPr>
  </w:style>
  <w:style w:type="paragraph" w:customStyle="1" w:styleId="BodyText3">
    <w:name w:val="Body Text 3"/>
    <w:basedOn w:val="Normalny"/>
    <w:pPr>
      <w:jc w:val="both"/>
    </w:pPr>
    <w:rPr>
      <w:sz w:val="24"/>
    </w:rPr>
  </w:style>
  <w:style w:type="paragraph" w:customStyle="1" w:styleId="WW-BodyText2">
    <w:name w:val="WW-Body Text 2"/>
    <w:basedOn w:val="Normalny"/>
    <w:pPr>
      <w:jc w:val="both"/>
    </w:pPr>
    <w:rPr>
      <w:b/>
      <w:sz w:val="24"/>
    </w:rPr>
  </w:style>
  <w:style w:type="paragraph" w:customStyle="1" w:styleId="WW-BodyText3">
    <w:name w:val="WW-Body Text 3"/>
    <w:basedOn w:val="Normalny"/>
    <w:pPr>
      <w:jc w:val="both"/>
    </w:pPr>
    <w:rPr>
      <w:i/>
    </w:rPr>
  </w:style>
  <w:style w:type="paragraph" w:customStyle="1" w:styleId="WW-BodyText21">
    <w:name w:val="WW-Body Text 21"/>
    <w:basedOn w:val="Normalny"/>
    <w:pPr>
      <w:jc w:val="both"/>
    </w:pPr>
    <w:rPr>
      <w:b/>
      <w:i/>
      <w:sz w:val="24"/>
    </w:rPr>
  </w:style>
  <w:style w:type="paragraph" w:customStyle="1" w:styleId="WW-BodyText212">
    <w:name w:val="WW-Body Text 212"/>
    <w:basedOn w:val="Normalny"/>
    <w:rPr>
      <w:sz w:val="24"/>
    </w:rPr>
  </w:style>
  <w:style w:type="paragraph" w:customStyle="1" w:styleId="WW-BodyText2123">
    <w:name w:val="WW-Body Text 2123"/>
    <w:basedOn w:val="Normalny"/>
    <w:pPr>
      <w:tabs>
        <w:tab w:val="left" w:pos="720"/>
        <w:tab w:val="left" w:pos="1080"/>
      </w:tabs>
      <w:ind w:left="360"/>
      <w:jc w:val="both"/>
    </w:pPr>
    <w:rPr>
      <w:i/>
      <w:sz w:val="24"/>
    </w:rPr>
  </w:style>
  <w:style w:type="paragraph" w:customStyle="1" w:styleId="WW-BodyText21234">
    <w:name w:val="WW-Body Text 21234"/>
    <w:basedOn w:val="Normalny"/>
    <w:pPr>
      <w:jc w:val="both"/>
    </w:pPr>
  </w:style>
  <w:style w:type="paragraph" w:styleId="Tekstpodstawowywcity">
    <w:name w:val="Body Text Indent"/>
    <w:basedOn w:val="Normalny"/>
    <w:pPr>
      <w:ind w:left="360"/>
      <w:jc w:val="both"/>
    </w:pPr>
    <w:rPr>
      <w:b/>
      <w:sz w:val="24"/>
    </w:rPr>
  </w:style>
  <w:style w:type="paragraph" w:customStyle="1" w:styleId="Tekstpodstawowywcity21">
    <w:name w:val="Tekst podstawowy wcięty 21"/>
    <w:basedOn w:val="Normalny"/>
    <w:pPr>
      <w:tabs>
        <w:tab w:val="left" w:pos="720"/>
        <w:tab w:val="left" w:pos="1080"/>
      </w:tabs>
      <w:ind w:left="360"/>
      <w:jc w:val="both"/>
    </w:pPr>
    <w:rPr>
      <w:bCs/>
      <w:sz w:val="24"/>
    </w:rPr>
  </w:style>
  <w:style w:type="paragraph" w:customStyle="1" w:styleId="Tekstpodstawowy21">
    <w:name w:val="Tekst podstawowy 21"/>
    <w:basedOn w:val="Normalny"/>
    <w:pPr>
      <w:jc w:val="both"/>
    </w:pPr>
    <w:rPr>
      <w:b/>
      <w:sz w:val="22"/>
    </w:rPr>
  </w:style>
  <w:style w:type="paragraph" w:customStyle="1" w:styleId="Tekstpodstawowy31">
    <w:name w:val="Tekst podstawowy 31"/>
    <w:basedOn w:val="Normalny"/>
    <w:pPr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tabs>
        <w:tab w:val="left" w:pos="720"/>
      </w:tabs>
      <w:ind w:left="360"/>
      <w:jc w:val="both"/>
    </w:pPr>
    <w:rPr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pkt">
    <w:name w:val="pkt"/>
    <w:basedOn w:val="Normalny"/>
    <w:pPr>
      <w:suppressAutoHyphens w:val="0"/>
      <w:overflowPunct/>
      <w:autoSpaceDE/>
      <w:spacing w:before="60" w:after="60"/>
      <w:ind w:left="851" w:hanging="295"/>
      <w:jc w:val="both"/>
      <w:textAlignment w:val="auto"/>
    </w:pPr>
    <w:rPr>
      <w:sz w:val="24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22">
    <w:name w:val="Tekst podstawowy 22"/>
    <w:basedOn w:val="Normalny"/>
    <w:pPr>
      <w:spacing w:after="120" w:line="480" w:lineRule="auto"/>
    </w:p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BodyTextIndent2">
    <w:name w:val="Body Text Indent 2"/>
    <w:basedOn w:val="Normalny"/>
    <w:pPr>
      <w:widowControl w:val="0"/>
      <w:suppressAutoHyphens w:val="0"/>
      <w:ind w:left="426" w:hanging="426"/>
      <w:jc w:val="both"/>
    </w:pPr>
    <w:rPr>
      <w:sz w:val="24"/>
    </w:rPr>
  </w:style>
  <w:style w:type="paragraph" w:customStyle="1" w:styleId="Nagwek22">
    <w:name w:val="Nagłówek 22"/>
    <w:basedOn w:val="Normalny"/>
    <w:pPr>
      <w:tabs>
        <w:tab w:val="left" w:pos="709"/>
        <w:tab w:val="left" w:pos="1440"/>
      </w:tabs>
      <w:suppressAutoHyphens w:val="0"/>
      <w:overflowPunct/>
      <w:autoSpaceDE/>
      <w:spacing w:before="120" w:after="120"/>
      <w:ind w:left="709" w:hanging="340"/>
      <w:textAlignment w:val="auto"/>
    </w:pPr>
    <w:rPr>
      <w:rFonts w:ascii="Arial" w:hAnsi="Arial" w:cs="Arial"/>
      <w:caps/>
      <w:sz w:val="24"/>
    </w:rPr>
  </w:style>
  <w:style w:type="paragraph" w:customStyle="1" w:styleId="Nagwek22tekst">
    <w:name w:val="Nagłówek 22 tekst"/>
    <w:basedOn w:val="Normalny"/>
    <w:pPr>
      <w:suppressAutoHyphens w:val="0"/>
      <w:overflowPunct/>
      <w:autoSpaceDE/>
      <w:spacing w:after="120"/>
      <w:ind w:left="709"/>
      <w:jc w:val="both"/>
      <w:textAlignment w:val="auto"/>
    </w:pPr>
    <w:rPr>
      <w:rFonts w:ascii="Arial" w:hAnsi="Arial" w:cs="Arial"/>
      <w:sz w:val="24"/>
    </w:rPr>
  </w:style>
  <w:style w:type="paragraph" w:customStyle="1" w:styleId="Nagwek22punkt">
    <w:name w:val="Nagłówek 22 punkt"/>
    <w:basedOn w:val="Nagwek22tekst"/>
    <w:pPr>
      <w:numPr>
        <w:numId w:val="3"/>
      </w:numPr>
      <w:tabs>
        <w:tab w:val="left" w:pos="1134"/>
      </w:tabs>
      <w:ind w:left="1134" w:firstLine="0"/>
    </w:pPr>
  </w:style>
  <w:style w:type="paragraph" w:customStyle="1" w:styleId="W-punktory">
    <w:name w:val="W-punktory"/>
    <w:basedOn w:val="Normalny"/>
    <w:pPr>
      <w:numPr>
        <w:numId w:val="5"/>
      </w:numPr>
      <w:suppressAutoHyphens w:val="0"/>
      <w:overflowPunct/>
      <w:autoSpaceDE/>
      <w:textAlignment w:val="auto"/>
    </w:pPr>
    <w:rPr>
      <w:sz w:val="22"/>
    </w:rPr>
  </w:style>
  <w:style w:type="paragraph" w:customStyle="1" w:styleId="11wcicie1">
    <w:name w:val="1.1 wcięcie 1"/>
    <w:basedOn w:val="W-punktory"/>
    <w:pPr>
      <w:numPr>
        <w:numId w:val="0"/>
      </w:numPr>
      <w:ind w:left="709" w:hanging="425"/>
    </w:pPr>
  </w:style>
  <w:style w:type="paragraph" w:styleId="NormalnyWeb">
    <w:name w:val="Normal (Web)"/>
    <w:basedOn w:val="Normalny"/>
    <w:pPr>
      <w:suppressAutoHyphens w:val="0"/>
      <w:overflowPunct/>
      <w:autoSpaceDE/>
      <w:spacing w:before="100" w:after="100"/>
      <w:textAlignment w:val="auto"/>
    </w:pPr>
    <w:rPr>
      <w:color w:val="897E67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Bezodstpw">
    <w:name w:val="No Spacing"/>
    <w:qFormat/>
    <w:pPr>
      <w:suppressAutoHyphens/>
    </w:pPr>
    <w:rPr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0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6C12E-2C4A-47FE-A6A7-6C910D14F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583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Dyrekcja Zespołu Opieki Zdrowotnej w Olkuszu, 32-300 Olkusz, Al</vt:lpstr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Dyrekcja Zespołu Opieki Zdrowotnej w Olkuszu, 32-300 Olkusz, Al</dc:title>
  <dc:subject/>
  <dc:creator>Marcin Musiałowski</dc:creator>
  <cp:keywords/>
  <cp:lastModifiedBy>Sekretariat</cp:lastModifiedBy>
  <cp:revision>6</cp:revision>
  <cp:lastPrinted>2022-12-15T10:57:00Z</cp:lastPrinted>
  <dcterms:created xsi:type="dcterms:W3CDTF">2025-11-21T10:04:00Z</dcterms:created>
  <dcterms:modified xsi:type="dcterms:W3CDTF">2025-11-21T10:36:00Z</dcterms:modified>
</cp:coreProperties>
</file>